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660" w:rsidRPr="007370F7" w:rsidRDefault="00575660" w:rsidP="007B091D">
      <w:pPr>
        <w:spacing w:after="0" w:line="240" w:lineRule="auto"/>
        <w:ind w:left="94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660" w:rsidRPr="007370F7" w:rsidRDefault="00575660" w:rsidP="00575660">
      <w:pPr>
        <w:spacing w:after="0" w:line="240" w:lineRule="auto"/>
        <w:ind w:left="94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660" w:rsidRPr="007370F7" w:rsidRDefault="00575660" w:rsidP="00575660">
      <w:pPr>
        <w:spacing w:after="0" w:line="240" w:lineRule="auto"/>
        <w:ind w:left="94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660" w:rsidRPr="007370F7" w:rsidRDefault="007B091D" w:rsidP="00575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07255" cy="6479540"/>
            <wp:effectExtent l="952500" t="0" r="912495" b="0"/>
            <wp:docPr id="7" name="Рисунок 6" descr="ск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7255" cy="6479540"/>
                    </a:xfrm>
                    <a:prstGeom prst="rect">
                      <a:avLst/>
                    </a:prstGeom>
                    <a:scene3d>
                      <a:camera prst="orthographicFront">
                        <a:rot lat="0" lon="0" rev="540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2E373B" w:rsidRDefault="002E373B" w:rsidP="00AA511C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4F6" w:rsidRPr="00AA511C" w:rsidRDefault="004F60D9" w:rsidP="00AA511C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0F04F6" w:rsidRPr="00AA511C" w:rsidRDefault="000F04F6" w:rsidP="000F04F6">
      <w:pPr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b/>
          <w:sz w:val="28"/>
          <w:szCs w:val="28"/>
        </w:rPr>
        <w:t>Данная программа составлена на основе следующих документов:</w:t>
      </w:r>
    </w:p>
    <w:p w:rsidR="000F04F6" w:rsidRPr="00AA511C" w:rsidRDefault="000F04F6" w:rsidP="007E38FF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>Приказ Минобрнауки РФ №332 от 09.02.1998г. «Об утверждении БУП ОУ РФ»</w:t>
      </w:r>
    </w:p>
    <w:p w:rsidR="000F04F6" w:rsidRPr="00AA511C" w:rsidRDefault="000F04F6" w:rsidP="007E38FF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>Базисный учебный план ОУ РФ, утвержденный приказом МО и Н РФ №1312 от 09.03.2004г.</w:t>
      </w:r>
    </w:p>
    <w:p w:rsidR="000F04F6" w:rsidRPr="00AA511C" w:rsidRDefault="000F04F6" w:rsidP="007E38FF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>Федеральный компонент государственного стандарта, утвержденного Приказом Минобразования РФ от 05.03.2004 года № 1089</w:t>
      </w:r>
    </w:p>
    <w:p w:rsidR="000F04F6" w:rsidRPr="00AA511C" w:rsidRDefault="000F04F6" w:rsidP="007E38FF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>Приказ МО и Н РФ № 889 от 30.08.10г. «О внесении изменений в ФБП и примерные учебные планы для ОУ РФ»</w:t>
      </w:r>
    </w:p>
    <w:p w:rsidR="000F04F6" w:rsidRPr="00AA511C" w:rsidRDefault="000F04F6" w:rsidP="007E38FF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>Программа среднего (полного)  общего  образования «Физика» 10-11 кл. базовый уровень, автор программы Г.Я. Мякишев, Б.Б.Буховцев, Н.Н. Сотский</w:t>
      </w:r>
    </w:p>
    <w:p w:rsidR="000F04F6" w:rsidRPr="00AA511C" w:rsidRDefault="000F04F6" w:rsidP="007E38FF">
      <w:pPr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64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>Учебный план школы на 20</w:t>
      </w:r>
      <w:r w:rsidR="00575660">
        <w:rPr>
          <w:rFonts w:ascii="Times New Roman" w:hAnsi="Times New Roman" w:cs="Times New Roman"/>
          <w:sz w:val="28"/>
          <w:szCs w:val="28"/>
        </w:rPr>
        <w:t>20</w:t>
      </w:r>
      <w:r w:rsidRPr="00AA511C">
        <w:rPr>
          <w:rFonts w:ascii="Times New Roman" w:hAnsi="Times New Roman" w:cs="Times New Roman"/>
          <w:sz w:val="28"/>
          <w:szCs w:val="28"/>
        </w:rPr>
        <w:t>-20</w:t>
      </w:r>
      <w:r w:rsidR="00E72537">
        <w:rPr>
          <w:rFonts w:ascii="Times New Roman" w:hAnsi="Times New Roman" w:cs="Times New Roman"/>
          <w:sz w:val="28"/>
          <w:szCs w:val="28"/>
        </w:rPr>
        <w:t>2</w:t>
      </w:r>
      <w:r w:rsidR="00575660">
        <w:rPr>
          <w:rFonts w:ascii="Times New Roman" w:hAnsi="Times New Roman" w:cs="Times New Roman"/>
          <w:sz w:val="28"/>
          <w:szCs w:val="28"/>
        </w:rPr>
        <w:t>1</w:t>
      </w:r>
      <w:r w:rsidRPr="00AA511C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8B71C9" w:rsidRPr="00AA511C" w:rsidRDefault="008B71C9" w:rsidP="00156DC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6DCD" w:rsidRPr="00AA511C" w:rsidRDefault="00127A12" w:rsidP="00156DCD">
      <w:pPr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</w:t>
      </w:r>
      <w:r w:rsidR="00E12BD0" w:rsidRPr="00AA511C">
        <w:rPr>
          <w:rFonts w:ascii="Times New Roman" w:hAnsi="Times New Roman" w:cs="Times New Roman"/>
          <w:sz w:val="28"/>
          <w:szCs w:val="28"/>
        </w:rPr>
        <w:t>Рабочая программа по физике для 10 класса составлена на основе  федерального компонента государстве</w:t>
      </w:r>
      <w:r w:rsidR="00614048" w:rsidRPr="00AA511C">
        <w:rPr>
          <w:rFonts w:ascii="Times New Roman" w:hAnsi="Times New Roman" w:cs="Times New Roman"/>
          <w:sz w:val="28"/>
          <w:szCs w:val="28"/>
        </w:rPr>
        <w:t>нного стандарта среднего (полного)</w:t>
      </w:r>
      <w:r w:rsidR="00E12BD0" w:rsidRPr="00AA511C">
        <w:rPr>
          <w:rFonts w:ascii="Times New Roman" w:hAnsi="Times New Roman" w:cs="Times New Roman"/>
          <w:sz w:val="28"/>
          <w:szCs w:val="28"/>
        </w:rPr>
        <w:t xml:space="preserve"> образования по физике</w:t>
      </w:r>
      <w:r w:rsidR="00614048" w:rsidRPr="00AA511C">
        <w:rPr>
          <w:rFonts w:ascii="Times New Roman" w:hAnsi="Times New Roman" w:cs="Times New Roman"/>
          <w:sz w:val="28"/>
          <w:szCs w:val="28"/>
        </w:rPr>
        <w:t xml:space="preserve">, </w:t>
      </w:r>
      <w:r w:rsidR="00E12BD0" w:rsidRPr="00AA511C">
        <w:rPr>
          <w:rFonts w:ascii="Times New Roman" w:hAnsi="Times New Roman" w:cs="Times New Roman"/>
          <w:sz w:val="28"/>
          <w:szCs w:val="28"/>
        </w:rPr>
        <w:t xml:space="preserve">утвержденного Приказом Минобразования РФ от 05.03.2004 № 1089 </w:t>
      </w:r>
      <w:r w:rsidR="004F60D9" w:rsidRPr="00AA511C">
        <w:rPr>
          <w:rFonts w:ascii="Times New Roman" w:hAnsi="Times New Roman" w:cs="Times New Roman"/>
          <w:sz w:val="28"/>
          <w:szCs w:val="28"/>
        </w:rPr>
        <w:t>и построена на основе базовой программы</w:t>
      </w:r>
      <w:r w:rsidR="00156DCD" w:rsidRPr="00AA511C">
        <w:rPr>
          <w:rFonts w:ascii="Times New Roman" w:hAnsi="Times New Roman" w:cs="Times New Roman"/>
          <w:sz w:val="28"/>
          <w:szCs w:val="28"/>
        </w:rPr>
        <w:t xml:space="preserve"> и </w:t>
      </w:r>
      <w:r w:rsidR="00614048" w:rsidRPr="00AA511C">
        <w:rPr>
          <w:rFonts w:ascii="Times New Roman" w:hAnsi="Times New Roman" w:cs="Times New Roman"/>
          <w:sz w:val="28"/>
          <w:szCs w:val="28"/>
        </w:rPr>
        <w:t>учебного плана</w:t>
      </w:r>
      <w:r w:rsidR="009F6AEB" w:rsidRPr="00AA511C">
        <w:rPr>
          <w:rFonts w:ascii="Times New Roman" w:hAnsi="Times New Roman" w:cs="Times New Roman"/>
          <w:sz w:val="28"/>
          <w:szCs w:val="28"/>
        </w:rPr>
        <w:t xml:space="preserve">  МБОУ  «Сармановская  СОШ</w:t>
      </w:r>
      <w:r w:rsidR="00156DCD" w:rsidRPr="00AA511C">
        <w:rPr>
          <w:rFonts w:ascii="Times New Roman" w:hAnsi="Times New Roman" w:cs="Times New Roman"/>
          <w:sz w:val="28"/>
          <w:szCs w:val="28"/>
        </w:rPr>
        <w:t>» на 201</w:t>
      </w:r>
      <w:r w:rsidR="00F76F26">
        <w:rPr>
          <w:rFonts w:ascii="Times New Roman" w:hAnsi="Times New Roman" w:cs="Times New Roman"/>
          <w:sz w:val="28"/>
          <w:szCs w:val="28"/>
        </w:rPr>
        <w:t>4</w:t>
      </w:r>
      <w:r w:rsidR="00156DCD" w:rsidRPr="00AA511C">
        <w:rPr>
          <w:rFonts w:ascii="Times New Roman" w:hAnsi="Times New Roman" w:cs="Times New Roman"/>
          <w:sz w:val="28"/>
          <w:szCs w:val="28"/>
        </w:rPr>
        <w:t>-201</w:t>
      </w:r>
      <w:r w:rsidR="00F76F26">
        <w:rPr>
          <w:rFonts w:ascii="Times New Roman" w:hAnsi="Times New Roman" w:cs="Times New Roman"/>
          <w:sz w:val="28"/>
          <w:szCs w:val="28"/>
        </w:rPr>
        <w:t>5</w:t>
      </w:r>
      <w:r w:rsidR="00156DCD" w:rsidRPr="00AA511C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102441" w:rsidRPr="00AA511C" w:rsidRDefault="004F60D9" w:rsidP="0010244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Преподавание ведется по учебнику: Г.Я.Мякишев, Б.Б.Буховцев, Н.Н.Сотский. Физика – </w:t>
      </w:r>
      <w:smartTag w:uri="urn:schemas-microsoft-com:office:smarttags" w:element="metricconverter">
        <w:smartTagPr>
          <w:attr w:name="ProductID" w:val="10, М"/>
        </w:smartTagPr>
        <w:r w:rsidRPr="00AA511C">
          <w:rPr>
            <w:rFonts w:ascii="Times New Roman" w:hAnsi="Times New Roman" w:cs="Times New Roman"/>
            <w:sz w:val="28"/>
            <w:szCs w:val="28"/>
          </w:rPr>
          <w:t>10, М</w:t>
        </w:r>
      </w:smartTag>
      <w:r w:rsidRPr="00AA511C">
        <w:rPr>
          <w:rFonts w:ascii="Times New Roman" w:hAnsi="Times New Roman" w:cs="Times New Roman"/>
          <w:sz w:val="28"/>
          <w:szCs w:val="28"/>
        </w:rPr>
        <w:t xml:space="preserve">.: Просвещение, </w:t>
      </w:r>
      <w:smartTag w:uri="urn:schemas-microsoft-com:office:smarttags" w:element="metricconverter">
        <w:smartTagPr>
          <w:attr w:name="ProductID" w:val="2008 г"/>
        </w:smartTagPr>
        <w:r w:rsidRPr="00AA511C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AA511C">
        <w:rPr>
          <w:rFonts w:ascii="Times New Roman" w:hAnsi="Times New Roman" w:cs="Times New Roman"/>
          <w:sz w:val="28"/>
          <w:szCs w:val="28"/>
        </w:rPr>
        <w:t>. Программа рассчитана на 2 часа в неделю</w:t>
      </w:r>
      <w:r w:rsidR="009F6AEB" w:rsidRPr="00AA511C">
        <w:rPr>
          <w:rFonts w:ascii="Times New Roman" w:hAnsi="Times New Roman" w:cs="Times New Roman"/>
          <w:sz w:val="28"/>
          <w:szCs w:val="28"/>
        </w:rPr>
        <w:t xml:space="preserve">, </w:t>
      </w:r>
      <w:r w:rsidR="0053136B" w:rsidRPr="00AA511C">
        <w:rPr>
          <w:rFonts w:ascii="Times New Roman" w:hAnsi="Times New Roman" w:cs="Times New Roman"/>
          <w:sz w:val="28"/>
          <w:szCs w:val="28"/>
        </w:rPr>
        <w:t>всего 70 часов в неделю.</w:t>
      </w:r>
    </w:p>
    <w:p w:rsidR="004F60D9" w:rsidRPr="00AA511C" w:rsidRDefault="00102441" w:rsidP="000F04F6">
      <w:pPr>
        <w:shd w:val="clear" w:color="auto" w:fill="FFFFFF"/>
        <w:tabs>
          <w:tab w:val="left" w:pos="634"/>
        </w:tabs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 </w:t>
      </w:r>
      <w:r w:rsidR="004F60D9" w:rsidRPr="00AA511C">
        <w:rPr>
          <w:rFonts w:ascii="Times New Roman" w:hAnsi="Times New Roman" w:cs="Times New Roman"/>
          <w:sz w:val="28"/>
          <w:szCs w:val="28"/>
        </w:rPr>
        <w:t>Программа конкретизирует содержание предметных тем образовательного стандарта, предлагает распределение предметных часов по разделам курса, последовательность изучения тем и разделов с учетом межпредметных и внутрипредметных связей, логики учебного процесса, возрастных особенностей учащихся; определяет также перечень демонстраций, лабораторных работ и практических занятий. Реализация программы обеспечивается нормативными документами</w:t>
      </w:r>
      <w:r w:rsidR="000F04F6" w:rsidRPr="00AA511C">
        <w:rPr>
          <w:rFonts w:ascii="Times New Roman" w:hAnsi="Times New Roman" w:cs="Times New Roman"/>
          <w:sz w:val="28"/>
          <w:szCs w:val="28"/>
        </w:rPr>
        <w:t xml:space="preserve"> и</w:t>
      </w:r>
      <w:r w:rsidR="000F04F6" w:rsidRPr="00AA51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04F6" w:rsidRPr="00AA511C">
        <w:rPr>
          <w:rFonts w:ascii="Times New Roman" w:hAnsi="Times New Roman" w:cs="Times New Roman"/>
          <w:sz w:val="28"/>
          <w:szCs w:val="28"/>
        </w:rPr>
        <w:t>у</w:t>
      </w:r>
      <w:r w:rsidR="004F60D9" w:rsidRPr="00AA511C">
        <w:rPr>
          <w:rFonts w:ascii="Times New Roman" w:hAnsi="Times New Roman" w:cs="Times New Roman"/>
          <w:sz w:val="28"/>
          <w:szCs w:val="28"/>
        </w:rPr>
        <w:t>чебниками (включенными в Федеральный перечень):</w:t>
      </w:r>
    </w:p>
    <w:p w:rsidR="004F60D9" w:rsidRPr="00AA511C" w:rsidRDefault="004F60D9" w:rsidP="004F6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A511C">
        <w:rPr>
          <w:rFonts w:ascii="Times New Roman" w:hAnsi="Times New Roman" w:cs="Times New Roman"/>
          <w:i/>
          <w:sz w:val="28"/>
          <w:szCs w:val="28"/>
        </w:rPr>
        <w:t>Г.Я.</w:t>
      </w:r>
      <w:r w:rsidRPr="00AA511C">
        <w:rPr>
          <w:rFonts w:ascii="Times New Roman" w:hAnsi="Times New Roman" w:cs="Times New Roman"/>
          <w:sz w:val="28"/>
          <w:szCs w:val="28"/>
        </w:rPr>
        <w:t xml:space="preserve"> </w:t>
      </w:r>
      <w:r w:rsidRPr="00AA511C">
        <w:rPr>
          <w:rFonts w:ascii="Times New Roman" w:hAnsi="Times New Roman" w:cs="Times New Roman"/>
          <w:i/>
          <w:sz w:val="28"/>
          <w:szCs w:val="28"/>
        </w:rPr>
        <w:t>Мякишев,  Б.Б. Буховцев,  Н.Н. Сотский</w:t>
      </w:r>
      <w:r w:rsidRPr="00AA511C">
        <w:rPr>
          <w:rFonts w:ascii="Times New Roman" w:hAnsi="Times New Roman" w:cs="Times New Roman"/>
          <w:sz w:val="28"/>
          <w:szCs w:val="28"/>
        </w:rPr>
        <w:t xml:space="preserve">   Физика 10 класс.  – М.: Просвещение, 2008. – 366с.</w:t>
      </w:r>
    </w:p>
    <w:p w:rsidR="004F60D9" w:rsidRPr="00AA511C" w:rsidRDefault="004F60D9" w:rsidP="004F6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lastRenderedPageBreak/>
        <w:t xml:space="preserve"> -  Сборники тестовых и текстовых заданий для контроля знаний и умений:</w:t>
      </w:r>
    </w:p>
    <w:p w:rsidR="004F60D9" w:rsidRPr="00AA511C" w:rsidRDefault="004F60D9" w:rsidP="007E38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511C">
        <w:rPr>
          <w:rFonts w:ascii="Times New Roman" w:hAnsi="Times New Roman" w:cs="Times New Roman"/>
          <w:i/>
          <w:sz w:val="28"/>
          <w:szCs w:val="28"/>
        </w:rPr>
        <w:t xml:space="preserve">А.П. Рымкевич, П.А. Рымкевич </w:t>
      </w:r>
      <w:r w:rsidRPr="00AA511C">
        <w:rPr>
          <w:rFonts w:ascii="Times New Roman" w:hAnsi="Times New Roman" w:cs="Times New Roman"/>
          <w:sz w:val="28"/>
          <w:szCs w:val="28"/>
        </w:rPr>
        <w:t xml:space="preserve">Сборник </w:t>
      </w:r>
      <w:r w:rsidR="009F6AEB" w:rsidRPr="00AA511C">
        <w:rPr>
          <w:rFonts w:ascii="Times New Roman" w:hAnsi="Times New Roman" w:cs="Times New Roman"/>
          <w:sz w:val="28"/>
          <w:szCs w:val="28"/>
        </w:rPr>
        <w:t xml:space="preserve">вопросов и задач по физике. 10-11 </w:t>
      </w:r>
      <w:r w:rsidRPr="00AA511C">
        <w:rPr>
          <w:rFonts w:ascii="Times New Roman" w:hAnsi="Times New Roman" w:cs="Times New Roman"/>
          <w:sz w:val="28"/>
          <w:szCs w:val="28"/>
        </w:rPr>
        <w:t xml:space="preserve">кл. – М.: Просвещение, 2004. – 298с. </w:t>
      </w:r>
    </w:p>
    <w:p w:rsidR="00EB0BFB" w:rsidRPr="00AA511C" w:rsidRDefault="004F60D9" w:rsidP="00EB0BFB">
      <w:pPr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i/>
          <w:sz w:val="28"/>
          <w:szCs w:val="28"/>
        </w:rPr>
        <w:t xml:space="preserve">О.Ф.Кабардин, С.И. Кабардина, В.А. Орлов </w:t>
      </w:r>
      <w:r w:rsidRPr="00AA511C">
        <w:rPr>
          <w:rFonts w:ascii="Times New Roman" w:hAnsi="Times New Roman" w:cs="Times New Roman"/>
          <w:sz w:val="28"/>
          <w:szCs w:val="28"/>
        </w:rPr>
        <w:t>Контрольные и проверочные работы по физике. 7-11 классы – М.: Дрофа, 2008. – 192с.</w:t>
      </w:r>
      <w:r w:rsidR="00EB0BFB" w:rsidRPr="00AA511C">
        <w:rPr>
          <w:rFonts w:ascii="Times New Roman" w:hAnsi="Times New Roman" w:cs="Times New Roman"/>
          <w:sz w:val="28"/>
          <w:szCs w:val="28"/>
        </w:rPr>
        <w:t xml:space="preserve"> . Сайт «Школьная физика»  </w:t>
      </w:r>
      <w:hyperlink r:id="rId9" w:history="1">
        <w:r w:rsidR="00EB0BFB" w:rsidRPr="00AA511C">
          <w:rPr>
            <w:rStyle w:val="ac"/>
            <w:rFonts w:ascii="Times New Roman" w:eastAsia="Calibri" w:hAnsi="Times New Roman" w:cs="Times New Roman"/>
            <w:color w:val="auto"/>
            <w:sz w:val="28"/>
            <w:szCs w:val="28"/>
          </w:rPr>
          <w:t>http://physik.ucoz.ru</w:t>
        </w:r>
      </w:hyperlink>
      <w:r w:rsidR="00EB0BFB" w:rsidRPr="00AA511C">
        <w:rPr>
          <w:rFonts w:ascii="Times New Roman" w:hAnsi="Times New Roman" w:cs="Times New Roman"/>
          <w:sz w:val="28"/>
          <w:szCs w:val="28"/>
        </w:rPr>
        <w:t xml:space="preserve"> Сайт  «Классная физика»  http://class-fizika.narod.ru/</w:t>
      </w:r>
    </w:p>
    <w:p w:rsidR="00EB0BFB" w:rsidRPr="00AA511C" w:rsidRDefault="00EB0BFB" w:rsidP="00EB0BFB">
      <w:pPr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AA511C">
          <w:rPr>
            <w:rStyle w:val="ac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www</w:t>
        </w:r>
        <w:r w:rsidRPr="00AA511C">
          <w:rPr>
            <w:rStyle w:val="ac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Pr="00AA511C">
          <w:rPr>
            <w:rStyle w:val="ac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stellarium</w:t>
        </w:r>
        <w:r w:rsidRPr="00AA511C">
          <w:rPr>
            <w:rStyle w:val="ac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Pr="00AA511C">
          <w:rPr>
            <w:rStyle w:val="ac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org</w:t>
        </w:r>
      </w:hyperlink>
      <w:r w:rsidRPr="00AA511C">
        <w:rPr>
          <w:rFonts w:ascii="Times New Roman" w:hAnsi="Times New Roman" w:cs="Times New Roman"/>
          <w:sz w:val="28"/>
          <w:szCs w:val="28"/>
        </w:rPr>
        <w:t xml:space="preserve"> Сайт «Школьная физика»  </w:t>
      </w:r>
      <w:hyperlink r:id="rId11" w:history="1">
        <w:r w:rsidRPr="00AA511C">
          <w:rPr>
            <w:rStyle w:val="ac"/>
            <w:rFonts w:ascii="Times New Roman" w:eastAsia="Calibri" w:hAnsi="Times New Roman" w:cs="Times New Roman"/>
            <w:color w:val="auto"/>
            <w:sz w:val="28"/>
            <w:szCs w:val="28"/>
          </w:rPr>
          <w:t>http://files.school-collection.edu.ru</w:t>
        </w:r>
      </w:hyperlink>
    </w:p>
    <w:p w:rsidR="008B71C9" w:rsidRPr="00AA511C" w:rsidRDefault="004F60D9" w:rsidP="008B7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</w:t>
      </w:r>
      <w:r w:rsidR="0053136B" w:rsidRPr="00AA511C">
        <w:rPr>
          <w:rFonts w:ascii="Times New Roman" w:eastAsia="Times New Roman" w:hAnsi="Times New Roman" w:cs="Times New Roman"/>
          <w:sz w:val="28"/>
          <w:szCs w:val="28"/>
        </w:rPr>
        <w:t>Материал комплекта полностью соответствует Примерной программе по физике среднего (полно</w:t>
      </w:r>
      <w:r w:rsidR="0053136B" w:rsidRPr="00AA511C">
        <w:rPr>
          <w:rFonts w:ascii="Times New Roman" w:eastAsia="Times New Roman" w:hAnsi="Times New Roman" w:cs="Times New Roman"/>
          <w:sz w:val="28"/>
          <w:szCs w:val="28"/>
        </w:rPr>
        <w:softHyphen/>
        <w:t>го</w:t>
      </w:r>
      <w:r w:rsidR="009F6AEB" w:rsidRPr="00AA511C">
        <w:rPr>
          <w:rFonts w:ascii="Times New Roman" w:eastAsia="Times New Roman" w:hAnsi="Times New Roman" w:cs="Times New Roman"/>
          <w:sz w:val="28"/>
          <w:szCs w:val="28"/>
        </w:rPr>
        <w:t>)</w:t>
      </w:r>
      <w:r w:rsidR="0053136B" w:rsidRPr="00AA511C"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 (базовый уровень), обязательному минимуму содержания, рекомендов</w:t>
      </w:r>
      <w:r w:rsidR="009F6AEB" w:rsidRPr="00AA511C">
        <w:rPr>
          <w:rFonts w:ascii="Times New Roman" w:eastAsia="Times New Roman" w:hAnsi="Times New Roman" w:cs="Times New Roman"/>
          <w:sz w:val="28"/>
          <w:szCs w:val="28"/>
        </w:rPr>
        <w:t>ан Министерством образования РФ</w:t>
      </w:r>
      <w:r w:rsidR="008B71C9" w:rsidRPr="00AA511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B71C9" w:rsidRPr="00AA511C" w:rsidRDefault="008B71C9" w:rsidP="008B71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</w:t>
      </w:r>
      <w:r w:rsidRPr="00AA511C">
        <w:rPr>
          <w:rFonts w:ascii="Times New Roman" w:hAnsi="Times New Roman" w:cs="Times New Roman"/>
          <w:b/>
          <w:sz w:val="28"/>
          <w:szCs w:val="28"/>
        </w:rPr>
        <w:t>В курс физики 10 класса входят следующие разделы:</w:t>
      </w:r>
    </w:p>
    <w:p w:rsidR="008B71C9" w:rsidRPr="00AA511C" w:rsidRDefault="008B71C9" w:rsidP="008B7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1.     Механика</w:t>
      </w:r>
    </w:p>
    <w:p w:rsidR="008B71C9" w:rsidRPr="00AA511C" w:rsidRDefault="008B71C9" w:rsidP="008B7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2.     Молекулярная физика. Тепловые явления</w:t>
      </w:r>
    </w:p>
    <w:p w:rsidR="008B71C9" w:rsidRPr="00AA511C" w:rsidRDefault="008B71C9" w:rsidP="008B7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3.     Основы электродинамики.</w:t>
      </w:r>
    </w:p>
    <w:p w:rsidR="008B71C9" w:rsidRPr="00AA511C" w:rsidRDefault="008B71C9" w:rsidP="008B7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В каждый раздел курса включен основной материал, глубокого и прочного усвоения которого следует добиваться, не загружая память учащихся множеством частных фактов. Некоторые вопросы разделов учащиеся должны рассматривать самостоятельно. Некоторые материалы даются в виде лекций. В основной материал 10 класса входят:  научные методы познания окружающего мира и их отличие от других методов познания, законы кинематики, законы Ньютона, силы в природе, основные положения МКТ, основное уравнение МКТ газов, I и II закон термодинамики, закон Кулона, законы Ома.</w:t>
      </w:r>
    </w:p>
    <w:p w:rsidR="008B71C9" w:rsidRPr="00AA511C" w:rsidRDefault="008B71C9" w:rsidP="008B7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В обучении отражена роль в развитии физики и техники следующих ученых: Г.Галилея, И.Ньютона, Д.И.Менделеева, М.Фарадея, Ш.Кулона, Г.Ома.</w:t>
      </w:r>
    </w:p>
    <w:p w:rsidR="008B71C9" w:rsidRPr="00AA511C" w:rsidRDefault="008B71C9" w:rsidP="008B7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>На повышение эффективности усвоения основ физической науки направлено использование принципа генерализации учебного материала – такого его отбора и такой методики преподавания, при которых главное внимание уделено изучению основных фактов, понятий, законов, теорий.</w:t>
      </w:r>
    </w:p>
    <w:p w:rsidR="008B71C9" w:rsidRPr="00AA511C" w:rsidRDefault="008B71C9" w:rsidP="008B7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 Задачи физического образования решаются в процессе овладения школьниками теоретическими и прикладными знаниями при выполнении лабораторных работ и решении задач.</w:t>
      </w:r>
    </w:p>
    <w:p w:rsidR="008B71C9" w:rsidRPr="00AA511C" w:rsidRDefault="008B71C9" w:rsidP="008B7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Программа предусматривает использование Международной системы единиц (СИ), а в ряде случаев и некоторых внесистемных единиц, допускаемых к применению.</w:t>
      </w:r>
    </w:p>
    <w:p w:rsidR="008B71C9" w:rsidRPr="00AA511C" w:rsidRDefault="008B71C9" w:rsidP="008B7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1C9" w:rsidRPr="00AA511C" w:rsidRDefault="008B71C9" w:rsidP="008B71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A511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При преподавании используются:</w:t>
      </w:r>
    </w:p>
    <w:p w:rsidR="008B71C9" w:rsidRPr="00AA511C" w:rsidRDefault="008B71C9" w:rsidP="007E38F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>Классноурочная система</w:t>
      </w:r>
    </w:p>
    <w:p w:rsidR="008B71C9" w:rsidRPr="00AA511C" w:rsidRDefault="008B71C9" w:rsidP="007E38F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>Лабораторные и практические занятия.</w:t>
      </w:r>
    </w:p>
    <w:p w:rsidR="008B71C9" w:rsidRPr="00AA511C" w:rsidRDefault="008B71C9" w:rsidP="007E38F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lastRenderedPageBreak/>
        <w:t>Применение мультимедийного материала.</w:t>
      </w:r>
    </w:p>
    <w:p w:rsidR="008B71C9" w:rsidRPr="00AA511C" w:rsidRDefault="008B71C9" w:rsidP="008B71C9">
      <w:pPr>
        <w:pStyle w:val="2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Решение экспериментальных задач.</w:t>
      </w:r>
    </w:p>
    <w:p w:rsidR="008B71C9" w:rsidRPr="00AA511C" w:rsidRDefault="008B71C9" w:rsidP="008B71C9">
      <w:pPr>
        <w:pStyle w:val="23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AA511C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Примечание.  </w:t>
      </w:r>
      <w:r w:rsidRPr="00AA511C">
        <w:rPr>
          <w:rFonts w:ascii="Times New Roman" w:eastAsia="Times New Roman" w:hAnsi="Times New Roman" w:cs="Times New Roman"/>
          <w:spacing w:val="-1"/>
          <w:sz w:val="28"/>
          <w:szCs w:val="28"/>
        </w:rPr>
        <w:t>На основании Положения М</w:t>
      </w:r>
      <w:r w:rsidR="0056228C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AA511C">
        <w:rPr>
          <w:rFonts w:ascii="Times New Roman" w:eastAsia="Times New Roman" w:hAnsi="Times New Roman" w:cs="Times New Roman"/>
          <w:spacing w:val="-1"/>
          <w:sz w:val="28"/>
          <w:szCs w:val="28"/>
        </w:rPr>
        <w:t>ОУ «Сармановская СОШ» О структуре, порядке разработки и утверждения рабочих программ учебных курсов и предметов М</w:t>
      </w:r>
      <w:r w:rsidR="0056228C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AA511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ОУ «Сармановская СОШ» Сармановского муниципального района РТ, рассмотренного на педагогическом совете от </w:t>
      </w:r>
      <w:r w:rsidR="00391C8D">
        <w:rPr>
          <w:rFonts w:ascii="Times New Roman" w:eastAsia="Times New Roman" w:hAnsi="Times New Roman" w:cs="Times New Roman"/>
          <w:spacing w:val="-1"/>
          <w:sz w:val="28"/>
          <w:szCs w:val="28"/>
        </w:rPr>
        <w:t>25</w:t>
      </w:r>
      <w:r w:rsidRPr="00AA511C">
        <w:rPr>
          <w:rFonts w:ascii="Times New Roman" w:eastAsia="Times New Roman" w:hAnsi="Times New Roman" w:cs="Times New Roman"/>
          <w:spacing w:val="-1"/>
          <w:sz w:val="28"/>
          <w:szCs w:val="28"/>
        </w:rPr>
        <w:t>.0</w:t>
      </w:r>
      <w:r w:rsidR="00391C8D"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Pr="00AA511C">
        <w:rPr>
          <w:rFonts w:ascii="Times New Roman" w:eastAsia="Times New Roman" w:hAnsi="Times New Roman" w:cs="Times New Roman"/>
          <w:spacing w:val="-1"/>
          <w:sz w:val="28"/>
          <w:szCs w:val="28"/>
        </w:rPr>
        <w:t>.1</w:t>
      </w:r>
      <w:r w:rsidR="00391C8D">
        <w:rPr>
          <w:rFonts w:ascii="Times New Roman" w:eastAsia="Times New Roman" w:hAnsi="Times New Roman" w:cs="Times New Roman"/>
          <w:spacing w:val="-1"/>
          <w:sz w:val="28"/>
          <w:szCs w:val="28"/>
        </w:rPr>
        <w:t>4</w:t>
      </w:r>
      <w:r w:rsidRPr="00AA511C">
        <w:rPr>
          <w:rFonts w:ascii="Times New Roman" w:eastAsia="Times New Roman" w:hAnsi="Times New Roman" w:cs="Times New Roman"/>
          <w:spacing w:val="-1"/>
          <w:sz w:val="28"/>
          <w:szCs w:val="28"/>
        </w:rPr>
        <w:t>г., протокол №</w:t>
      </w:r>
      <w:r w:rsidR="00391C8D">
        <w:rPr>
          <w:rFonts w:ascii="Times New Roman" w:eastAsia="Times New Roman" w:hAnsi="Times New Roman" w:cs="Times New Roman"/>
          <w:spacing w:val="-1"/>
          <w:sz w:val="28"/>
          <w:szCs w:val="28"/>
        </w:rPr>
        <w:t>1</w:t>
      </w:r>
      <w:r w:rsidRPr="00AA511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, утвержденного Приказом директора № </w:t>
      </w:r>
      <w:r w:rsidR="00391C8D">
        <w:rPr>
          <w:rFonts w:ascii="Times New Roman" w:eastAsia="Times New Roman" w:hAnsi="Times New Roman" w:cs="Times New Roman"/>
          <w:spacing w:val="-1"/>
          <w:sz w:val="28"/>
          <w:szCs w:val="28"/>
        </w:rPr>
        <w:t>84</w:t>
      </w:r>
      <w:r w:rsidRPr="00AA511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от </w:t>
      </w:r>
      <w:r w:rsidR="00391C8D">
        <w:rPr>
          <w:rFonts w:ascii="Times New Roman" w:eastAsia="Times New Roman" w:hAnsi="Times New Roman" w:cs="Times New Roman"/>
          <w:spacing w:val="-1"/>
          <w:sz w:val="28"/>
          <w:szCs w:val="28"/>
        </w:rPr>
        <w:t>02</w:t>
      </w:r>
      <w:r w:rsidRPr="00AA511C">
        <w:rPr>
          <w:rFonts w:ascii="Times New Roman" w:eastAsia="Times New Roman" w:hAnsi="Times New Roman" w:cs="Times New Roman"/>
          <w:spacing w:val="-1"/>
          <w:sz w:val="28"/>
          <w:szCs w:val="28"/>
        </w:rPr>
        <w:t>.0</w:t>
      </w:r>
      <w:r w:rsidR="00391C8D">
        <w:rPr>
          <w:rFonts w:ascii="Times New Roman" w:eastAsia="Times New Roman" w:hAnsi="Times New Roman" w:cs="Times New Roman"/>
          <w:spacing w:val="-1"/>
          <w:sz w:val="28"/>
          <w:szCs w:val="28"/>
        </w:rPr>
        <w:t>9</w:t>
      </w:r>
      <w:r w:rsidRPr="00AA511C">
        <w:rPr>
          <w:rFonts w:ascii="Times New Roman" w:eastAsia="Times New Roman" w:hAnsi="Times New Roman" w:cs="Times New Roman"/>
          <w:spacing w:val="-1"/>
          <w:sz w:val="28"/>
          <w:szCs w:val="28"/>
        </w:rPr>
        <w:t>.1</w:t>
      </w:r>
      <w:r w:rsidR="00391C8D">
        <w:rPr>
          <w:rFonts w:ascii="Times New Roman" w:eastAsia="Times New Roman" w:hAnsi="Times New Roman" w:cs="Times New Roman"/>
          <w:spacing w:val="-1"/>
          <w:sz w:val="28"/>
          <w:szCs w:val="28"/>
        </w:rPr>
        <w:t>4</w:t>
      </w:r>
      <w:r w:rsidRPr="00AA511C">
        <w:rPr>
          <w:rFonts w:ascii="Times New Roman" w:eastAsia="Times New Roman" w:hAnsi="Times New Roman" w:cs="Times New Roman"/>
          <w:spacing w:val="-1"/>
          <w:sz w:val="28"/>
          <w:szCs w:val="28"/>
        </w:rPr>
        <w:t>,  в случае совпадения уроков с праздничными и каникулярными днями, программу выполнить согласно П 4.2 данного положения.</w:t>
      </w:r>
    </w:p>
    <w:p w:rsidR="00391C8D" w:rsidRDefault="008379BA" w:rsidP="004F60D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8B71C9" w:rsidRPr="00AA511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F60D9" w:rsidRPr="00AA511C" w:rsidRDefault="008B71C9" w:rsidP="004F60D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511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27A12" w:rsidRPr="00AA511C">
        <w:rPr>
          <w:rFonts w:ascii="Times New Roman" w:hAnsi="Times New Roman" w:cs="Times New Roman"/>
          <w:i/>
          <w:sz w:val="28"/>
          <w:szCs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</w:t>
      </w:r>
      <w:r w:rsidR="00CA0BE7" w:rsidRPr="00AA511C">
        <w:rPr>
          <w:rFonts w:ascii="Times New Roman" w:hAnsi="Times New Roman" w:cs="Times New Roman"/>
          <w:i/>
          <w:sz w:val="28"/>
          <w:szCs w:val="28"/>
        </w:rPr>
        <w:t xml:space="preserve">и культурном развитии общества, </w:t>
      </w:r>
      <w:r w:rsidR="00127A12" w:rsidRPr="00AA511C">
        <w:rPr>
          <w:rFonts w:ascii="Times New Roman" w:hAnsi="Times New Roman" w:cs="Times New Roman"/>
          <w:i/>
          <w:sz w:val="28"/>
          <w:szCs w:val="28"/>
        </w:rPr>
        <w:t>способствует формированию современного научного мировоззрения. В процесс</w:t>
      </w:r>
      <w:r w:rsidR="00CA0BE7" w:rsidRPr="00AA511C">
        <w:rPr>
          <w:rFonts w:ascii="Times New Roman" w:hAnsi="Times New Roman" w:cs="Times New Roman"/>
          <w:i/>
          <w:sz w:val="28"/>
          <w:szCs w:val="28"/>
        </w:rPr>
        <w:t xml:space="preserve">е изучения физики основное внимание уделяется </w:t>
      </w:r>
      <w:r w:rsidR="00CA0BE7" w:rsidRPr="00AA511C">
        <w:rPr>
          <w:rFonts w:ascii="Times New Roman" w:hAnsi="Times New Roman" w:cs="Times New Roman"/>
          <w:b/>
          <w:i/>
          <w:sz w:val="28"/>
          <w:szCs w:val="28"/>
        </w:rPr>
        <w:t>не</w:t>
      </w:r>
      <w:r w:rsidR="00CA0BE7" w:rsidRPr="00AA511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A0BE7" w:rsidRPr="00AA511C">
        <w:rPr>
          <w:rFonts w:ascii="Times New Roman" w:hAnsi="Times New Roman" w:cs="Times New Roman"/>
          <w:b/>
          <w:i/>
          <w:sz w:val="28"/>
          <w:szCs w:val="28"/>
        </w:rPr>
        <w:t>на передаче суммы готовых знаний,</w:t>
      </w:r>
      <w:r w:rsidR="00A12DE5" w:rsidRPr="00AA511C">
        <w:rPr>
          <w:rFonts w:ascii="Times New Roman" w:hAnsi="Times New Roman" w:cs="Times New Roman"/>
          <w:i/>
          <w:sz w:val="28"/>
          <w:szCs w:val="28"/>
        </w:rPr>
        <w:t xml:space="preserve"> а на знакомство</w:t>
      </w:r>
      <w:r w:rsidR="00CA0BE7" w:rsidRPr="00AA511C">
        <w:rPr>
          <w:rFonts w:ascii="Times New Roman" w:hAnsi="Times New Roman" w:cs="Times New Roman"/>
          <w:i/>
          <w:sz w:val="28"/>
          <w:szCs w:val="28"/>
        </w:rPr>
        <w:t xml:space="preserve"> с методами научного познания окружающего мира, постановке проблем, требующих от учащихся самостоятельной деятельности по их разрешению.</w:t>
      </w:r>
    </w:p>
    <w:p w:rsidR="00CA0BE7" w:rsidRPr="00AA511C" w:rsidRDefault="00CA0BE7" w:rsidP="004F60D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12DE5" w:rsidRPr="00AA511C" w:rsidRDefault="00CA0BE7" w:rsidP="00A12DE5">
      <w:pPr>
        <w:pStyle w:val="21"/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</w:t>
      </w:r>
      <w:r w:rsidR="004F60D9" w:rsidRPr="00AA511C">
        <w:rPr>
          <w:rFonts w:ascii="Times New Roman" w:hAnsi="Times New Roman" w:cs="Times New Roman"/>
          <w:b/>
          <w:sz w:val="28"/>
          <w:szCs w:val="28"/>
          <w:u w:val="single"/>
        </w:rPr>
        <w:t>Цели изучения физики</w:t>
      </w:r>
      <w:r w:rsidR="00A12DE5" w:rsidRPr="00AA51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2DE5" w:rsidRPr="00AA511C" w:rsidRDefault="00A12DE5" w:rsidP="007E38FF">
      <w:pPr>
        <w:numPr>
          <w:ilvl w:val="0"/>
          <w:numId w:val="3"/>
        </w:numPr>
        <w:tabs>
          <w:tab w:val="clear" w:pos="567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b/>
          <w:i/>
          <w:sz w:val="28"/>
          <w:szCs w:val="28"/>
        </w:rPr>
        <w:t xml:space="preserve">освоение знаний </w:t>
      </w:r>
      <w:r w:rsidRPr="00AA511C">
        <w:rPr>
          <w:rFonts w:ascii="Times New Roman" w:hAnsi="Times New Roman" w:cs="Times New Roman"/>
          <w:i/>
          <w:sz w:val="28"/>
          <w:szCs w:val="28"/>
        </w:rPr>
        <w:t>о</w:t>
      </w:r>
      <w:r w:rsidRPr="00AA511C">
        <w:rPr>
          <w:rFonts w:ascii="Times New Roman" w:hAnsi="Times New Roman" w:cs="Times New Roman"/>
          <w:sz w:val="28"/>
          <w:szCs w:val="28"/>
        </w:rPr>
        <w:t xml:space="preserve"> фундаментальных физических законах и принципах, лежащих в основе современной физической картины мира; </w:t>
      </w:r>
      <w:r w:rsidRPr="00AA511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A511C">
        <w:rPr>
          <w:rFonts w:ascii="Times New Roman" w:hAnsi="Times New Roman" w:cs="Times New Roman"/>
          <w:sz w:val="28"/>
          <w:szCs w:val="28"/>
        </w:rPr>
        <w:t xml:space="preserve">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:rsidR="00A12DE5" w:rsidRPr="00AA511C" w:rsidRDefault="00A12DE5" w:rsidP="007E38FF">
      <w:pPr>
        <w:numPr>
          <w:ilvl w:val="0"/>
          <w:numId w:val="3"/>
        </w:numPr>
        <w:tabs>
          <w:tab w:val="clear" w:pos="567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b/>
          <w:i/>
          <w:sz w:val="28"/>
          <w:szCs w:val="28"/>
        </w:rPr>
        <w:t>овладение умениями</w:t>
      </w:r>
      <w:r w:rsidRPr="00AA51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511C">
        <w:rPr>
          <w:rFonts w:ascii="Times New Roman" w:hAnsi="Times New Roman" w:cs="Times New Roman"/>
          <w:sz w:val="28"/>
          <w:szCs w:val="28"/>
        </w:rPr>
        <w:t>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A12DE5" w:rsidRPr="00AA511C" w:rsidRDefault="00A12DE5" w:rsidP="007E38FF">
      <w:pPr>
        <w:numPr>
          <w:ilvl w:val="0"/>
          <w:numId w:val="3"/>
        </w:numPr>
        <w:tabs>
          <w:tab w:val="clear" w:pos="567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b/>
          <w:i/>
          <w:sz w:val="28"/>
          <w:szCs w:val="28"/>
        </w:rPr>
        <w:t xml:space="preserve">развитие </w:t>
      </w:r>
      <w:r w:rsidRPr="00AA511C">
        <w:rPr>
          <w:rFonts w:ascii="Times New Roman" w:hAnsi="Times New Roman" w:cs="Times New Roman"/>
          <w:sz w:val="28"/>
          <w:szCs w:val="28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A12DE5" w:rsidRPr="00AA511C" w:rsidRDefault="00A12DE5" w:rsidP="007E38FF">
      <w:pPr>
        <w:numPr>
          <w:ilvl w:val="0"/>
          <w:numId w:val="3"/>
        </w:numPr>
        <w:tabs>
          <w:tab w:val="clear" w:pos="567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b/>
          <w:i/>
          <w:sz w:val="28"/>
          <w:szCs w:val="28"/>
        </w:rPr>
        <w:t xml:space="preserve">воспитание </w:t>
      </w:r>
      <w:r w:rsidRPr="00AA511C">
        <w:rPr>
          <w:rFonts w:ascii="Times New Roman" w:hAnsi="Times New Roman" w:cs="Times New Roman"/>
          <w:sz w:val="28"/>
          <w:szCs w:val="28"/>
        </w:rPr>
        <w:t>убежденности в возможности познания законов природы;   использования достижений физики на благо развития человеческой цивилизации; 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A12DE5" w:rsidRPr="00AA511C" w:rsidRDefault="00A12DE5" w:rsidP="007E38FF">
      <w:pPr>
        <w:numPr>
          <w:ilvl w:val="0"/>
          <w:numId w:val="3"/>
        </w:numPr>
        <w:tabs>
          <w:tab w:val="clear" w:pos="567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b/>
          <w:sz w:val="28"/>
          <w:szCs w:val="28"/>
        </w:rPr>
        <w:t xml:space="preserve">использование приобретенных знаний и умений </w:t>
      </w:r>
      <w:r w:rsidRPr="00AA511C">
        <w:rPr>
          <w:rFonts w:ascii="Times New Roman" w:hAnsi="Times New Roman" w:cs="Times New Roman"/>
          <w:sz w:val="28"/>
          <w:szCs w:val="28"/>
        </w:rP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F47509" w:rsidRPr="00AA511C" w:rsidRDefault="00F47509">
      <w:pPr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br w:type="page"/>
      </w:r>
    </w:p>
    <w:p w:rsidR="00192EFD" w:rsidRPr="00AA511C" w:rsidRDefault="004F60D9" w:rsidP="008379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 по физике</w:t>
      </w:r>
    </w:p>
    <w:p w:rsidR="004F60D9" w:rsidRPr="00AA511C" w:rsidRDefault="004F60D9" w:rsidP="008379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A511C"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4F60D9" w:rsidRPr="00AA511C" w:rsidRDefault="004F60D9" w:rsidP="008379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b/>
          <w:sz w:val="28"/>
          <w:szCs w:val="28"/>
        </w:rPr>
        <w:t xml:space="preserve">Механика. </w:t>
      </w:r>
      <w:r w:rsidRPr="00AA511C">
        <w:rPr>
          <w:rFonts w:ascii="Times New Roman" w:hAnsi="Times New Roman" w:cs="Times New Roman"/>
          <w:sz w:val="28"/>
          <w:szCs w:val="28"/>
        </w:rPr>
        <w:t>(23 часа)</w:t>
      </w:r>
    </w:p>
    <w:p w:rsidR="000A7F60" w:rsidRPr="00AA511C" w:rsidRDefault="000A7F60" w:rsidP="004F6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0D9" w:rsidRPr="00AA511C" w:rsidRDefault="004F60D9" w:rsidP="004F6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Кинематика.</w:t>
      </w:r>
      <w:r w:rsidRPr="00AA511C">
        <w:rPr>
          <w:rFonts w:ascii="Times New Roman" w:hAnsi="Times New Roman" w:cs="Times New Roman"/>
          <w:sz w:val="28"/>
          <w:szCs w:val="28"/>
        </w:rPr>
        <w:t xml:space="preserve"> Механическое движение. Материальная точка. Относительность механического движения. Система отсчета. Координаты. Радиус-вектор. Вектор перемещения. Скорость. Ускорение. Прямолинейное движение с постоянном ускорением. Сво</w:t>
      </w:r>
      <w:r w:rsidRPr="00AA511C">
        <w:rPr>
          <w:rFonts w:ascii="Times New Roman" w:hAnsi="Times New Roman" w:cs="Times New Roman"/>
          <w:sz w:val="28"/>
          <w:szCs w:val="28"/>
        </w:rPr>
        <w:softHyphen/>
        <w:t>бодное падение тел. Движение тела по окружности. Угловая скорость. Центростремительное ускорение.</w:t>
      </w:r>
    </w:p>
    <w:p w:rsidR="004F60D9" w:rsidRPr="00AA511C" w:rsidRDefault="004F60D9" w:rsidP="004F6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Динамика.</w:t>
      </w:r>
      <w:r w:rsidRPr="00AA511C">
        <w:rPr>
          <w:rFonts w:ascii="Times New Roman" w:hAnsi="Times New Roman" w:cs="Times New Roman"/>
          <w:sz w:val="28"/>
          <w:szCs w:val="28"/>
        </w:rPr>
        <w:t xml:space="preserve"> Основное утверждение механики. Первый закон Ньютона. Инерциальные системы отсчета. Сила. Связь между силой и ускорением. Второй закон Ньютона. Масса. Третий закон Ньютона. Принцип относительности Галилея.</w:t>
      </w:r>
    </w:p>
    <w:p w:rsidR="004F60D9" w:rsidRPr="00AA511C" w:rsidRDefault="004F60D9" w:rsidP="004F6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Силы в природе.</w:t>
      </w:r>
      <w:r w:rsidRPr="00AA511C">
        <w:rPr>
          <w:rFonts w:ascii="Times New Roman" w:hAnsi="Times New Roman" w:cs="Times New Roman"/>
          <w:sz w:val="28"/>
          <w:szCs w:val="28"/>
        </w:rPr>
        <w:t xml:space="preserve"> Сила тяготения. Закон всемирного тяготения. Первая космическая скорость. Сила тяжести и вес. Невесомость. Сила упругости. Закон Рука. Силы трения.</w:t>
      </w:r>
    </w:p>
    <w:p w:rsidR="004F60D9" w:rsidRPr="00AA511C" w:rsidRDefault="004F60D9" w:rsidP="004F6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Законы сохранения в механике</w:t>
      </w:r>
      <w:r w:rsidRPr="00AA511C">
        <w:rPr>
          <w:rFonts w:ascii="Times New Roman" w:hAnsi="Times New Roman" w:cs="Times New Roman"/>
          <w:sz w:val="28"/>
          <w:szCs w:val="28"/>
        </w:rPr>
        <w:t>. Импульс. Закон сохранения импульса. Реактивное движение. Работа силы. Кинетическая энергия. Потенциальная энергия. Закон сохранения механической энергии.</w:t>
      </w:r>
    </w:p>
    <w:p w:rsidR="004F60D9" w:rsidRPr="00AA511C" w:rsidRDefault="004F60D9" w:rsidP="004F6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0D9" w:rsidRPr="00AA511C" w:rsidRDefault="004F60D9" w:rsidP="004F60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b/>
          <w:sz w:val="28"/>
          <w:szCs w:val="28"/>
        </w:rPr>
        <w:t xml:space="preserve">Молекулярная физика. Термодинамика.  </w:t>
      </w:r>
      <w:r w:rsidRPr="00AA511C">
        <w:rPr>
          <w:rFonts w:ascii="Times New Roman" w:hAnsi="Times New Roman" w:cs="Times New Roman"/>
          <w:sz w:val="28"/>
          <w:szCs w:val="28"/>
        </w:rPr>
        <w:t>(21 час)</w:t>
      </w:r>
    </w:p>
    <w:p w:rsidR="000A7F60" w:rsidRPr="00AA511C" w:rsidRDefault="000A7F60" w:rsidP="004F60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60D9" w:rsidRPr="00AA511C" w:rsidRDefault="004F60D9" w:rsidP="004F6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Основы молекулярной физики.</w:t>
      </w:r>
      <w:r w:rsidRPr="00AA511C">
        <w:rPr>
          <w:rFonts w:ascii="Times New Roman" w:hAnsi="Times New Roman" w:cs="Times New Roman"/>
          <w:sz w:val="28"/>
          <w:szCs w:val="28"/>
        </w:rPr>
        <w:t xml:space="preserve"> Размеры и масса молекул. Количество вещества. Моль. Постоянная Авогадро. Броуновское движение. Силы взаимодействия молекул. Строение газообразных, жидких и твердых тел. Тепловое движение молекул. Основное уравнение молекулярно-кинетической теории газа. Температура. Энергия теплового движения молекул. Тепловое равновесие. Определение температуры. Абсолютная температура. Температура — мера средней кинетической энергии молекул. Измерение скоростей движения молекул газа.</w:t>
      </w:r>
    </w:p>
    <w:p w:rsidR="004F60D9" w:rsidRPr="00AA511C" w:rsidRDefault="004F60D9" w:rsidP="004F6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Уравнение состояния идеального газа.</w:t>
      </w:r>
      <w:r w:rsidRPr="00AA511C">
        <w:rPr>
          <w:rFonts w:ascii="Times New Roman" w:hAnsi="Times New Roman" w:cs="Times New Roman"/>
          <w:sz w:val="28"/>
          <w:szCs w:val="28"/>
        </w:rPr>
        <w:t xml:space="preserve"> Уравнение Менделеева—Клапейрона. Газовые законы. </w:t>
      </w:r>
    </w:p>
    <w:p w:rsidR="004F60D9" w:rsidRPr="00AA511C" w:rsidRDefault="004F60D9" w:rsidP="004F6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Термодинамика.</w:t>
      </w:r>
      <w:r w:rsidRPr="00AA511C">
        <w:rPr>
          <w:rFonts w:ascii="Times New Roman" w:hAnsi="Times New Roman" w:cs="Times New Roman"/>
          <w:sz w:val="28"/>
          <w:szCs w:val="28"/>
        </w:rPr>
        <w:t xml:space="preserve"> Внутренняя энергия. Работа в термодинамике. Количество теплоты. Теплоемкость. Первый закон термодинамики. Изопроцессы. Второй закон термодинамики. Тепловые двигатели. КПД двигателей.</w:t>
      </w:r>
    </w:p>
    <w:p w:rsidR="004F60D9" w:rsidRPr="00AA511C" w:rsidRDefault="004F60D9" w:rsidP="004F6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Жидкие и твердые тела. Испарение и кипение, Насыщенный пар. Относительная влажность. Кристаллические и аморфные тела.</w:t>
      </w:r>
    </w:p>
    <w:p w:rsidR="004F60D9" w:rsidRPr="00AA511C" w:rsidRDefault="004F60D9" w:rsidP="004F60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b/>
          <w:sz w:val="28"/>
          <w:szCs w:val="28"/>
        </w:rPr>
        <w:t xml:space="preserve">Электродинамика. </w:t>
      </w:r>
      <w:r w:rsidRPr="00AA511C">
        <w:rPr>
          <w:rFonts w:ascii="Times New Roman" w:hAnsi="Times New Roman" w:cs="Times New Roman"/>
          <w:sz w:val="28"/>
          <w:szCs w:val="28"/>
        </w:rPr>
        <w:t>(23 часа)</w:t>
      </w:r>
    </w:p>
    <w:p w:rsidR="004F60D9" w:rsidRPr="00AA511C" w:rsidRDefault="004F60D9" w:rsidP="004F6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Электростатика.</w:t>
      </w:r>
      <w:r w:rsidRPr="00AA511C">
        <w:rPr>
          <w:rFonts w:ascii="Times New Roman" w:hAnsi="Times New Roman" w:cs="Times New Roman"/>
          <w:sz w:val="28"/>
          <w:szCs w:val="28"/>
        </w:rPr>
        <w:t xml:space="preserve"> Электрический заряд и элементарные частицы. Закон сохранения электрического заряда. Закон Кулона. Электрическое поле. Напряженность электрического поля. Принцип суперпозиции полей. Проводники в электростатическом поле. Диэлектрики в электрическом поле. Поляризация диэлектриков. Потенциальность электростатического поля. Потенциал и разность потенциалов. Электроемкость. Конденсаторы. Энергия электрического поля конденсатора. </w:t>
      </w:r>
    </w:p>
    <w:p w:rsidR="004F60D9" w:rsidRPr="00AA511C" w:rsidRDefault="004F60D9" w:rsidP="004F6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Постоянный электрический ток.</w:t>
      </w:r>
      <w:r w:rsidRPr="00AA511C">
        <w:rPr>
          <w:rFonts w:ascii="Times New Roman" w:hAnsi="Times New Roman" w:cs="Times New Roman"/>
          <w:sz w:val="28"/>
          <w:szCs w:val="28"/>
        </w:rPr>
        <w:t xml:space="preserve"> Сила тока. Закон Ома для участка цепи. Сопротивление. Электрические цепи. Последовательное и параллельное соединения проводников. Работа и мощность тока. Электродвижущая сила. Закон Ома для полной цепи.</w:t>
      </w:r>
    </w:p>
    <w:p w:rsidR="00A24575" w:rsidRPr="00AA511C" w:rsidRDefault="004F60D9" w:rsidP="000F0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Электрический ток в различных средах</w:t>
      </w:r>
      <w:r w:rsidRPr="00AA511C">
        <w:rPr>
          <w:rFonts w:ascii="Times New Roman" w:hAnsi="Times New Roman" w:cs="Times New Roman"/>
          <w:sz w:val="28"/>
          <w:szCs w:val="28"/>
        </w:rPr>
        <w:t xml:space="preserve">. Электрический ток в металлах. Зависимость сопротивления от температуры. Сверхпроводимость. Полупроводники. Собственная и примесная проводимость полупроводников, р—п переход. Полупроводниковый диод. </w:t>
      </w:r>
      <w:r w:rsidRPr="00AA511C">
        <w:rPr>
          <w:rFonts w:ascii="Times New Roman" w:hAnsi="Times New Roman" w:cs="Times New Roman"/>
          <w:i/>
          <w:sz w:val="28"/>
          <w:szCs w:val="28"/>
        </w:rPr>
        <w:t>Транзистор.</w:t>
      </w:r>
      <w:r w:rsidRPr="00AA511C">
        <w:rPr>
          <w:rFonts w:ascii="Times New Roman" w:hAnsi="Times New Roman" w:cs="Times New Roman"/>
          <w:sz w:val="28"/>
          <w:szCs w:val="28"/>
        </w:rPr>
        <w:t xml:space="preserve"> Электрический ток в жидкостях. Электрический ток в вакууме. Электрический ток в газах. Плазма.</w:t>
      </w:r>
    </w:p>
    <w:p w:rsidR="004F60D9" w:rsidRPr="00AA511C" w:rsidRDefault="004F60D9" w:rsidP="004F60D9">
      <w:pPr>
        <w:spacing w:after="0"/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AA511C">
        <w:rPr>
          <w:rFonts w:ascii="Times New Roman" w:eastAsia="Batang" w:hAnsi="Times New Roman" w:cs="Times New Roman"/>
          <w:b/>
          <w:sz w:val="28"/>
          <w:szCs w:val="28"/>
        </w:rPr>
        <w:t>Учебно-тематический планирование по физике 10 класс</w:t>
      </w:r>
    </w:p>
    <w:p w:rsidR="004F60D9" w:rsidRPr="00AA511C" w:rsidRDefault="00156DCD" w:rsidP="00A24575">
      <w:pPr>
        <w:spacing w:after="0"/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AA511C">
        <w:rPr>
          <w:rFonts w:ascii="Times New Roman" w:eastAsia="Batang" w:hAnsi="Times New Roman" w:cs="Times New Roman"/>
          <w:sz w:val="28"/>
          <w:szCs w:val="28"/>
        </w:rPr>
        <w:t xml:space="preserve">2 часа в неделю, всего -70 </w:t>
      </w:r>
      <w:r w:rsidR="004F60D9" w:rsidRPr="00AA511C">
        <w:rPr>
          <w:rFonts w:ascii="Times New Roman" w:eastAsia="Batang" w:hAnsi="Times New Roman" w:cs="Times New Roman"/>
          <w:sz w:val="28"/>
          <w:szCs w:val="28"/>
        </w:rPr>
        <w:t>ч.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6662"/>
        <w:gridCol w:w="1984"/>
        <w:gridCol w:w="2127"/>
        <w:gridCol w:w="2268"/>
      </w:tblGrid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Сроки</w:t>
            </w:r>
          </w:p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(примерны)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Количество</w:t>
            </w:r>
          </w:p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лабораторных</w:t>
            </w:r>
          </w:p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контрольных</w:t>
            </w:r>
          </w:p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 xml:space="preserve">работ 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02-03.09.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Введение.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Механика.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04-30.09.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Кинематика.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01-11.10.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Законы механики Ньютона.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12-20.10.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Силы в механике.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21.10.-19.11.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Законы сохранения в механике.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Молекулярная физика. Термодинамика.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20-11.12.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Основы молекулярно-кинетической теории.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13-18.12.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Температура. Энергия теплового движения молекул.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20.12.-15.01.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Свойства твердых тел, жидкостей и газов.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947A7F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16-05.02.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Основы термодинамики.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Электродинамика.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06.02.-18.03.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Основы электродинамики.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20.03.-20.04.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Законы постоянного тока.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21.04.-28.05.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Электрический ток в различных средах.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F0C82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82" w:rsidRPr="00AA511C" w:rsidRDefault="004F0C82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82" w:rsidRPr="00AA511C" w:rsidRDefault="004F0C82" w:rsidP="00624DE9">
            <w:p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82" w:rsidRPr="00AA511C" w:rsidRDefault="004F0C82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82" w:rsidRPr="00AA511C" w:rsidRDefault="004F0C82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82" w:rsidRPr="00AA511C" w:rsidRDefault="004F0C82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F60D9" w:rsidRPr="00AA511C" w:rsidTr="00130F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60D9" w:rsidP="00624DE9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0C82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947A7F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D9" w:rsidRPr="00AA511C" w:rsidRDefault="004F0C82" w:rsidP="00624DE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</w:pPr>
            <w:r w:rsidRPr="00AA511C">
              <w:rPr>
                <w:rFonts w:ascii="Times New Roman" w:eastAsia="Batang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</w:tbl>
    <w:p w:rsidR="00E12BD0" w:rsidRPr="00AA511C" w:rsidRDefault="00E12BD0" w:rsidP="00E12B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60D9" w:rsidRPr="00AA511C" w:rsidRDefault="004F60D9" w:rsidP="004F60D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sectPr w:rsidR="004F60D9" w:rsidRPr="00AA511C" w:rsidSect="00AA511C">
          <w:headerReference w:type="even" r:id="rId12"/>
          <w:headerReference w:type="default" r:id="rId13"/>
          <w:pgSz w:w="16838" w:h="11906" w:orient="landscape"/>
          <w:pgMar w:top="851" w:right="568" w:bottom="851" w:left="567" w:header="709" w:footer="709" w:gutter="0"/>
          <w:cols w:space="720"/>
          <w:titlePg/>
          <w:docGrid w:linePitch="299"/>
        </w:sectPr>
      </w:pPr>
    </w:p>
    <w:p w:rsidR="004F60D9" w:rsidRPr="00691494" w:rsidRDefault="004F60D9" w:rsidP="004F60D9">
      <w:pPr>
        <w:tabs>
          <w:tab w:val="left" w:pos="118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494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по физике 10 класс</w:t>
      </w:r>
    </w:p>
    <w:p w:rsidR="004F60D9" w:rsidRPr="00691494" w:rsidRDefault="004F60D9" w:rsidP="004F60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494">
        <w:rPr>
          <w:rFonts w:ascii="Times New Roman" w:hAnsi="Times New Roman" w:cs="Times New Roman"/>
          <w:b/>
          <w:sz w:val="24"/>
          <w:szCs w:val="24"/>
        </w:rPr>
        <w:t>2часа в неделю (70 часов в год)</w:t>
      </w:r>
    </w:p>
    <w:tbl>
      <w:tblPr>
        <w:tblW w:w="15910" w:type="dxa"/>
        <w:tblInd w:w="-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1940"/>
        <w:gridCol w:w="284"/>
        <w:gridCol w:w="142"/>
        <w:gridCol w:w="141"/>
        <w:gridCol w:w="361"/>
        <w:gridCol w:w="65"/>
        <w:gridCol w:w="3827"/>
        <w:gridCol w:w="2410"/>
        <w:gridCol w:w="3338"/>
        <w:gridCol w:w="1339"/>
        <w:gridCol w:w="68"/>
        <w:gridCol w:w="216"/>
        <w:gridCol w:w="142"/>
        <w:gridCol w:w="1104"/>
      </w:tblGrid>
      <w:tr w:rsidR="0057758C" w:rsidRPr="00691494" w:rsidTr="00B97A9C">
        <w:trPr>
          <w:trHeight w:val="14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8C" w:rsidRPr="00691494" w:rsidRDefault="0057758C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8C" w:rsidRPr="00691494" w:rsidRDefault="0057758C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57758C" w:rsidRPr="00691494" w:rsidRDefault="0057758C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7EB0" w:rsidRPr="006914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рока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7758C" w:rsidRPr="00691494" w:rsidRDefault="0057758C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8C" w:rsidRPr="00691494" w:rsidRDefault="00B27EB0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8C" w:rsidRPr="00691494" w:rsidRDefault="0057758C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Виды контроля, измерители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8C" w:rsidRPr="00691494" w:rsidRDefault="0057758C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материала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8C" w:rsidRPr="00691494" w:rsidRDefault="00B27EB0" w:rsidP="00B27E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Тип урока</w:t>
            </w:r>
            <w:r w:rsidR="00B67AFA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:rsidR="00B67AFA" w:rsidRPr="00691494" w:rsidRDefault="00B67AFA" w:rsidP="00B27E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Дом.задание</w:t>
            </w:r>
          </w:p>
        </w:tc>
        <w:tc>
          <w:tcPr>
            <w:tcW w:w="153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758C" w:rsidRPr="00691494" w:rsidRDefault="0057758C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B27EB0" w:rsidRPr="00691494" w:rsidRDefault="00B27EB0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7758C" w:rsidRPr="00691494" w:rsidTr="00691494">
        <w:trPr>
          <w:trHeight w:val="318"/>
        </w:trPr>
        <w:tc>
          <w:tcPr>
            <w:tcW w:w="15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8C" w:rsidRPr="00691494" w:rsidRDefault="00B27EB0" w:rsidP="0069149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Введение (1 час)</w:t>
            </w:r>
          </w:p>
        </w:tc>
      </w:tr>
      <w:tr w:rsidR="0057758C" w:rsidRPr="00691494" w:rsidTr="00691494">
        <w:trPr>
          <w:trHeight w:val="381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8C" w:rsidRPr="00691494" w:rsidRDefault="0057758C" w:rsidP="00624D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8C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в кабинете физики.</w:t>
            </w:r>
            <w:r w:rsidR="0057758C" w:rsidRPr="00691494">
              <w:rPr>
                <w:rFonts w:ascii="Times New Roman" w:hAnsi="Times New Roman" w:cs="Times New Roman"/>
                <w:sz w:val="24"/>
                <w:szCs w:val="24"/>
              </w:rPr>
              <w:t>Что изучает физика. Физические явления, наблюдения и опыты.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8C" w:rsidRPr="00691494" w:rsidRDefault="0057758C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8C" w:rsidRPr="00691494" w:rsidRDefault="00A24575" w:rsidP="00AE0AF0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Физика </w:t>
            </w:r>
            <w:r w:rsidR="00B27EB0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как наука. Н</w:t>
            </w: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аучные методы познания окружающего мира и их отличие от других методов познания. Роль эксперимента в процессе познания природы. Моделирование физических явлений и процессов. </w:t>
            </w:r>
            <w:r w:rsidR="00B27EB0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Н</w:t>
            </w: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аучные гипотезы.</w:t>
            </w:r>
            <w:r w:rsidR="00B27EB0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физические законы</w:t>
            </w:r>
            <w:r w:rsidR="00B27EB0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теории, границы применимости физических законов и теорий. Принцип соответствия. Основные элементы физической картины мира.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8C" w:rsidRPr="00691494" w:rsidRDefault="00B27EB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="0057758C" w:rsidRPr="00691494">
              <w:rPr>
                <w:rFonts w:ascii="Times New Roman" w:hAnsi="Times New Roman" w:cs="Times New Roman"/>
                <w:sz w:val="24"/>
                <w:szCs w:val="24"/>
              </w:rPr>
              <w:t>льные задачи. Базовые и основные  физические величины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8C" w:rsidRPr="00691494" w:rsidRDefault="0057758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Понимать смысл понятия «физическое явление». Основные положения. Знать роль эксперимента и теории в процессе познания природы</w:t>
            </w:r>
            <w:r w:rsidR="00AE0AF0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Знать основные понятия: закон, гипотеза,</w:t>
            </w:r>
            <w:r w:rsidR="00B27EB0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AF0" w:rsidRPr="00691494">
              <w:rPr>
                <w:rFonts w:ascii="Times New Roman" w:hAnsi="Times New Roman" w:cs="Times New Roman"/>
                <w:sz w:val="24"/>
                <w:szCs w:val="24"/>
              </w:rPr>
              <w:t>теория, вещество, взаимодействие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8C" w:rsidRPr="00691494" w:rsidRDefault="00B67A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</w:t>
            </w:r>
            <w:r w:rsidR="00B27EB0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омбинированный</w:t>
            </w:r>
          </w:p>
          <w:p w:rsidR="00B67AFA" w:rsidRPr="00691494" w:rsidRDefault="00B67A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B67AFA" w:rsidRPr="00691494" w:rsidRDefault="00B67A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B67AFA" w:rsidRPr="00691494" w:rsidRDefault="00B67A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B67AFA" w:rsidRPr="00691494" w:rsidRDefault="00B67A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Учебник</w:t>
            </w:r>
          </w:p>
          <w:p w:rsidR="00B67AFA" w:rsidRPr="00691494" w:rsidRDefault="00B67A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п.1,2</w:t>
            </w:r>
          </w:p>
        </w:tc>
        <w:tc>
          <w:tcPr>
            <w:tcW w:w="1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8C" w:rsidRDefault="008E5325" w:rsidP="000A597D">
            <w:pPr>
              <w:ind w:left="-108" w:right="-25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2</w:t>
            </w:r>
            <w:r w:rsidR="000A597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.09</w:t>
            </w:r>
          </w:p>
          <w:p w:rsidR="00F76F26" w:rsidRPr="00F76F26" w:rsidRDefault="008E5325" w:rsidP="008E5325">
            <w:pPr>
              <w:ind w:left="-108" w:right="-25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2 </w:t>
            </w:r>
            <w:r w:rsidR="00F76F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.09</w:t>
            </w:r>
          </w:p>
        </w:tc>
      </w:tr>
      <w:tr w:rsidR="0057758C" w:rsidRPr="00691494" w:rsidTr="004F60D9">
        <w:tc>
          <w:tcPr>
            <w:tcW w:w="15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8C" w:rsidRPr="00691494" w:rsidRDefault="0057758C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Кинематика (9часов)</w:t>
            </w:r>
          </w:p>
        </w:tc>
      </w:tr>
      <w:tr w:rsidR="004F0C82" w:rsidRPr="00691494" w:rsidTr="0069149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Механическое движение, виды движения, его характеристики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B67AFA" w:rsidP="004F0C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Механическое движение, его виды и относительность. Принцип относительности Галилея.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  <w:p w:rsidR="004F0C82" w:rsidRPr="00691494" w:rsidRDefault="004F0C82" w:rsidP="00624DE9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Р. №  9,10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AE0AF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. Смысл физических величин: скорость, ускорение,,</w:t>
            </w:r>
            <w:r w:rsidR="00B67AFA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время.</w:t>
            </w:r>
            <w:r w:rsidRPr="006914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Моделирование физических явлений и процессов.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Материальная точка.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9C" w:rsidRPr="00691494" w:rsidRDefault="00B67AFA" w:rsidP="00624DE9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Лекция. Р.(задачник)№5.,</w:t>
            </w:r>
          </w:p>
          <w:p w:rsidR="004F0C82" w:rsidRPr="00691494" w:rsidRDefault="00B97A9C" w:rsidP="00624DE9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 . 3,7</w:t>
            </w:r>
          </w:p>
        </w:tc>
        <w:tc>
          <w:tcPr>
            <w:tcW w:w="1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624DE9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6.09</w:t>
            </w:r>
          </w:p>
          <w:p w:rsidR="00F76F26" w:rsidRPr="00F76F26" w:rsidRDefault="00F76F26" w:rsidP="00624DE9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6.09</w:t>
            </w:r>
          </w:p>
        </w:tc>
      </w:tr>
      <w:tr w:rsidR="004F0C82" w:rsidRPr="00691494" w:rsidTr="0069149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Равномерное движение тел. Скорость. Уравнение равномерного движения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B67AFA" w:rsidP="002F10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Материальная точка, перемещение, путь, скорость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. Анализ графиков. Решение задач. 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 № 22,24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B97A9C" w:rsidP="00624DE9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Комбинированный урок.</w:t>
            </w:r>
          </w:p>
          <w:p w:rsidR="00B97A9C" w:rsidRPr="00691494" w:rsidRDefault="00B97A9C" w:rsidP="00624DE9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П.9,10</w:t>
            </w:r>
          </w:p>
        </w:tc>
        <w:tc>
          <w:tcPr>
            <w:tcW w:w="1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8E5325" w:rsidP="00624DE9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</w:t>
            </w:r>
            <w:r w:rsidR="000A597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.09</w:t>
            </w:r>
          </w:p>
          <w:p w:rsidR="00F76F26" w:rsidRPr="00F76F26" w:rsidRDefault="008E5325" w:rsidP="00624DE9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</w:t>
            </w:r>
            <w:r w:rsidR="00F76F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.09</w:t>
            </w:r>
          </w:p>
        </w:tc>
      </w:tr>
      <w:tr w:rsidR="004F0C82" w:rsidRPr="00691494" w:rsidTr="0069149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7F76AF" w:rsidP="007F76A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по теме «Итоги 9 класса»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9C" w:rsidRPr="00691494" w:rsidRDefault="00B97A9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0A597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13.09</w:t>
            </w:r>
          </w:p>
          <w:p w:rsidR="00F76F26" w:rsidRPr="00F76F26" w:rsidRDefault="00F76F26" w:rsidP="000A597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13.09</w:t>
            </w:r>
          </w:p>
        </w:tc>
      </w:tr>
      <w:tr w:rsidR="004F0C82" w:rsidRPr="00691494" w:rsidTr="0069149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7F76AF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Графики прямолинейного движения </w:t>
            </w:r>
            <w:r w:rsidR="004F0C82" w:rsidRPr="00691494">
              <w:rPr>
                <w:rFonts w:ascii="Times New Roman" w:hAnsi="Times New Roman" w:cs="Times New Roman"/>
                <w:sz w:val="24"/>
                <w:szCs w:val="24"/>
              </w:rPr>
              <w:t>Скорость при неравномерном движении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B97A9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Экспериментальное определение скорости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№51, 52</w:t>
            </w:r>
            <w:r w:rsidR="00B97A9C" w:rsidRPr="00691494">
              <w:rPr>
                <w:rFonts w:ascii="Times New Roman" w:hAnsi="Times New Roman" w:cs="Times New Roman"/>
                <w:sz w:val="24"/>
                <w:szCs w:val="24"/>
              </w:rPr>
              <w:t>, решение графических задач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Определить по рисунку пройденный путь. Читать и строить графики, выражающие зависимость кинематических величин о времени.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B97A9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 урок.р.66,67</w:t>
            </w:r>
            <w:r w:rsidR="00A476E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п.11</w:t>
            </w:r>
          </w:p>
        </w:tc>
        <w:tc>
          <w:tcPr>
            <w:tcW w:w="1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.09</w:t>
            </w:r>
          </w:p>
          <w:p w:rsidR="00F76F26" w:rsidRPr="00F76F26" w:rsidRDefault="00F76F26" w:rsidP="008E532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.09</w:t>
            </w:r>
          </w:p>
        </w:tc>
      </w:tr>
      <w:tr w:rsidR="004F0C82" w:rsidRPr="00691494" w:rsidTr="0069149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Прямолинейное равноускоренное движение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A476E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Физический смысл равнозамедленного движения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Р.  №  66, 67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Понимать смысл понятия «равноускоренное движение»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A476E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П.13,15</w:t>
            </w:r>
          </w:p>
        </w:tc>
        <w:tc>
          <w:tcPr>
            <w:tcW w:w="1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20.09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20.09</w:t>
            </w:r>
          </w:p>
        </w:tc>
      </w:tr>
      <w:tr w:rsidR="004F0C82" w:rsidRPr="00691494" w:rsidTr="0069149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D356C1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A476E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Измерение ускорения свободного падения</w:t>
            </w:r>
            <w:r w:rsidR="008E5D8E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  №  69,70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8E5D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определять</w:t>
            </w:r>
            <w:r w:rsidR="00D356C1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D8E" w:rsidRPr="00691494">
              <w:rPr>
                <w:rFonts w:ascii="Times New Roman" w:hAnsi="Times New Roman" w:cs="Times New Roman"/>
                <w:sz w:val="24"/>
                <w:szCs w:val="24"/>
              </w:rPr>
              <w:t>ускорение свободного падения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E5D8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Комбинир урок. Р.71,72</w:t>
            </w:r>
          </w:p>
        </w:tc>
        <w:tc>
          <w:tcPr>
            <w:tcW w:w="1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.09</w:t>
            </w:r>
          </w:p>
          <w:p w:rsidR="00F76F26" w:rsidRPr="00F76F26" w:rsidRDefault="00F76F26" w:rsidP="008E532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.09</w:t>
            </w:r>
          </w:p>
        </w:tc>
      </w:tr>
      <w:tr w:rsidR="004F0C82" w:rsidRPr="00691494" w:rsidTr="0069149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Движение тел. Поступательное движение. Материальная точка.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E5D8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Движение тел.поступательное движение. Материальная точка.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качественных задач. 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 1-4</w:t>
            </w:r>
            <w:r w:rsidR="00D356C1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Воспроизводить, давать определение поступательного движения материальной точки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51A" w:rsidRPr="00691494" w:rsidRDefault="008E5D8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Комбинир.урок.</w:t>
            </w:r>
          </w:p>
          <w:p w:rsidR="00A5151A" w:rsidRPr="00691494" w:rsidRDefault="00A515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4F0C82" w:rsidRPr="00691494" w:rsidRDefault="008E5D8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п.17</w:t>
            </w:r>
            <w:r w:rsidR="00A5151A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упр.3.5</w:t>
            </w:r>
          </w:p>
        </w:tc>
        <w:tc>
          <w:tcPr>
            <w:tcW w:w="1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27.09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69149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B71611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движения тел по окружности под действием силы тяжести и упругости </w:t>
            </w:r>
            <w:r w:rsidR="004F0C82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контрольной работе 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B716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611" w:rsidRPr="00691494" w:rsidRDefault="00B71611" w:rsidP="006914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изучению движения по окружности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 № 6,7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пользоваться приборами и применять формулы периодического движения</w:t>
            </w:r>
            <w:r w:rsidR="00B71611" w:rsidRPr="006914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611" w:rsidRPr="00691494" w:rsidRDefault="00B71611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Комбиниров урок- практикум.</w:t>
            </w:r>
          </w:p>
          <w:p w:rsidR="00A5151A" w:rsidRPr="00691494" w:rsidRDefault="00A515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A5151A" w:rsidRPr="00691494" w:rsidRDefault="00A515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B71611" w:rsidRPr="00691494" w:rsidRDefault="00B71611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Повторить  основное в гл.1</w:t>
            </w:r>
            <w:r w:rsidR="00A5151A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,2</w:t>
            </w:r>
          </w:p>
        </w:tc>
        <w:tc>
          <w:tcPr>
            <w:tcW w:w="1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8E5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30</w:t>
            </w:r>
            <w:r w:rsidR="00F76F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691494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E7253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71611" w:rsidRPr="00691494">
              <w:rPr>
                <w:rFonts w:ascii="Times New Roman" w:hAnsi="Times New Roman" w:cs="Times New Roman"/>
                <w:sz w:val="24"/>
                <w:szCs w:val="24"/>
              </w:rPr>
              <w:t>инематика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на практике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К.р.</w:t>
            </w:r>
          </w:p>
        </w:tc>
        <w:tc>
          <w:tcPr>
            <w:tcW w:w="1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4.10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F60D9">
        <w:tc>
          <w:tcPr>
            <w:tcW w:w="15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механики Ньютона (4 часа)</w:t>
            </w:r>
          </w:p>
        </w:tc>
      </w:tr>
      <w:tr w:rsidR="004F0C82" w:rsidRPr="00691494" w:rsidTr="00B27EB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Взаимодействие тел в природе. Явление инерции. 1-й закон Ньютона. Инерциальные системы отсчёта.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51A" w:rsidRPr="00691494" w:rsidRDefault="00A5151A" w:rsidP="00A5151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Работа над ошибками.</w:t>
            </w:r>
          </w:p>
          <w:p w:rsidR="004F0C82" w:rsidRPr="00691494" w:rsidRDefault="00A5151A" w:rsidP="00A5151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Механическое движение  и его относительность. Инерциальные и неинерциальные системы отсчета. Инерция.и инертность.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качественных задач. 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Р.  № 115, 116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Понимать смысл понятий: механическое движение, относительность, инерция, инертность. Приводить примеры инерциальной системы и неинерциальной, объяснять движение небесных тел и искусственных спутников Земли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51A" w:rsidRPr="00691494" w:rsidRDefault="00A515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Комбинир. Урок</w:t>
            </w:r>
          </w:p>
          <w:p w:rsidR="00A5151A" w:rsidRPr="00691494" w:rsidRDefault="00A515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A5151A" w:rsidRPr="00691494" w:rsidRDefault="00A515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A5151A" w:rsidRPr="00691494" w:rsidRDefault="00A515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4F0C82" w:rsidRPr="00691494" w:rsidRDefault="00A515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.п.22,24. Р.115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8E5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</w:t>
            </w:r>
            <w:r w:rsidR="000A597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.10</w:t>
            </w:r>
          </w:p>
          <w:p w:rsidR="00F76F26" w:rsidRPr="00F76F26" w:rsidRDefault="00F76F26" w:rsidP="008E532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27EB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Понятие силы как меры взаимодействия тел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A515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Сложение сил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фронтальная работа.  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№126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иллюстрировать точки приложения сил, их направление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A515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 изучения нового материала.</w:t>
            </w:r>
          </w:p>
          <w:p w:rsidR="00A5151A" w:rsidRPr="00691494" w:rsidRDefault="00A515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П.25,26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11.10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9C4F22">
        <w:trPr>
          <w:trHeight w:val="8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Второй закон Ньютона. Третий закон Ньютона.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A515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Принцип суперпозиции сил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Р. № 140, 141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Приводить примеры опытов, иллюстрирующих границы применимости законов Ньютона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A515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 изучения нового материала</w:t>
            </w:r>
            <w:r w:rsidR="003F330E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:rsidR="003F330E" w:rsidRPr="00691494" w:rsidRDefault="003F330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.10</w:t>
            </w:r>
          </w:p>
          <w:p w:rsidR="00F76F26" w:rsidRP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27EB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Принцип относительности Галилея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9C4F2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Принцип причинности  в механике. Проведение опытов иллюстрирующих проявление принципа относительности, законов классической механики, сохранения импульса и механической энергии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Тест  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 №147, 148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Приводить примеры</w:t>
            </w:r>
            <w:r w:rsidR="009C4F22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опытов, иллюстрирующие  границы применимости законов Ньютона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13C" w:rsidRPr="00691494" w:rsidRDefault="003141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 зучения нового материала</w:t>
            </w:r>
          </w:p>
          <w:p w:rsidR="004F0C82" w:rsidRPr="00691494" w:rsidRDefault="003141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:rsidR="0031413C" w:rsidRPr="00691494" w:rsidRDefault="003141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П.30.упр.6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18.10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F60D9">
        <w:tc>
          <w:tcPr>
            <w:tcW w:w="15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Силы в механике (3 часа)</w:t>
            </w:r>
          </w:p>
        </w:tc>
      </w:tr>
      <w:tr w:rsidR="004F0C82" w:rsidRPr="00691494" w:rsidTr="00B27EB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Явление тяготения. Гравитационная 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сила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3141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Принцип дальнодействия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качественных задач.  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№170, 171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природу взаимодействия. Исследовать механические явления в 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макромире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3141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Комбинир.</w:t>
            </w:r>
          </w:p>
          <w:p w:rsidR="0031413C" w:rsidRPr="00691494" w:rsidRDefault="003141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Урок.</w:t>
            </w:r>
          </w:p>
          <w:p w:rsidR="0031413C" w:rsidRPr="00691494" w:rsidRDefault="003141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П.31,32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.10</w:t>
            </w:r>
          </w:p>
          <w:p w:rsidR="00F76F26" w:rsidRP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27EB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3141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Законы всемирного тяготения</w:t>
            </w:r>
            <w:r w:rsidR="00D356C1" w:rsidRPr="006914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3141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Всемирное тяготение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D356C1" w:rsidP="00624D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и уметь объяснять, что такое гравитационная сила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3141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Комбин.ур.</w:t>
            </w:r>
          </w:p>
          <w:p w:rsidR="0031413C" w:rsidRPr="00691494" w:rsidRDefault="003141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31413C" w:rsidRPr="00691494" w:rsidRDefault="003141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П.33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25.10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27EB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Первая космическая скорость. Вес тела. 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3141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Предсказательная сил</w:t>
            </w:r>
            <w:r w:rsidR="00615DA7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а законов классической механики 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15DA7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спользование законов механики для объяснения</w:t>
            </w:r>
            <w:r w:rsidR="00615DA7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небесных тел и для развития космических исследований. Границы применимости классической механики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C1" w:rsidRPr="00691494" w:rsidRDefault="00D356C1" w:rsidP="00D356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4F0C82" w:rsidRPr="00691494" w:rsidRDefault="00D356C1" w:rsidP="00D356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 177, 178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15D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точку приложения веса тела. Понятие о невесомости и о перегрузке..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615DA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Комбин. ур. </w:t>
            </w:r>
          </w:p>
          <w:p w:rsidR="00615DA7" w:rsidRPr="00691494" w:rsidRDefault="00615DA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615DA7" w:rsidRPr="00691494" w:rsidRDefault="00615DA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615DA7" w:rsidRPr="00691494" w:rsidRDefault="00615DA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П.34,35. Упр.7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6F27E3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30</w:t>
            </w:r>
            <w:r w:rsidR="000A597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.10</w:t>
            </w:r>
          </w:p>
          <w:p w:rsidR="00F76F26" w:rsidRP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F60D9">
        <w:tc>
          <w:tcPr>
            <w:tcW w:w="15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 механике (7 часов)</w:t>
            </w:r>
          </w:p>
        </w:tc>
      </w:tr>
      <w:tr w:rsidR="004F0C82" w:rsidRPr="00691494" w:rsidTr="00B27EB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Импульс. Импульс силы. Законы сохранения импульса.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615DA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Закон сохранения импульса. Проведение опытов, иллюстрирующих проявление сохранение импульса.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 324, 325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смысл физических величин: импульс тела, импульс илы; смысл физических законов классической механики; сохранения энергии, импульса. Границы применимости.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615DA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Комбин.ур.</w:t>
            </w:r>
          </w:p>
          <w:p w:rsidR="00615DA7" w:rsidRPr="00691494" w:rsidRDefault="00615DA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DA7" w:rsidRPr="00691494" w:rsidRDefault="00615DA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П.41,42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F27E3" w:rsidRDefault="006F27E3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31</w:t>
            </w:r>
            <w:r w:rsidR="000A597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27EB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Реактивное движение.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615DA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космоса.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С. №394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границы применимости реактивного движения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615DA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 изучения нового материала.</w:t>
            </w:r>
          </w:p>
          <w:p w:rsidR="00615DA7" w:rsidRPr="00691494" w:rsidRDefault="00615DA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П.43,44.</w:t>
            </w:r>
          </w:p>
          <w:p w:rsidR="00615DA7" w:rsidRPr="00691494" w:rsidRDefault="00615DA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Упр.8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.11</w:t>
            </w:r>
          </w:p>
          <w:p w:rsidR="00F76F26" w:rsidRP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27EB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Работа силы. Механическая энергия тела; потенциальная и кинетическая 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Проведение опытов, иллюстрирующих  проявление механической энергии.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</w:t>
            </w:r>
            <w:r w:rsidR="004F0C82" w:rsidRPr="00691494">
              <w:rPr>
                <w:rFonts w:ascii="Times New Roman" w:hAnsi="Times New Roman" w:cs="Times New Roman"/>
                <w:sz w:val="24"/>
                <w:szCs w:val="24"/>
              </w:rPr>
              <w:t>ных задач. Р.  №333, 342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смысл физических величин: работа, механическая энергия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A7C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Комбинир.</w:t>
            </w:r>
          </w:p>
          <w:p w:rsidR="00886A7C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Ур.</w:t>
            </w:r>
          </w:p>
          <w:p w:rsidR="004F0C82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П.45-46.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15.11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27EB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Закон сохранения и превращения энергии в механике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Закон сохранения энергии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r w:rsidR="004F0C82" w:rsidRPr="00691494">
              <w:rPr>
                <w:rFonts w:ascii="Times New Roman" w:hAnsi="Times New Roman" w:cs="Times New Roman"/>
                <w:sz w:val="24"/>
                <w:szCs w:val="24"/>
              </w:rPr>
              <w:t>ная работа.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Р.  № 357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границы применимости закона сохранения  энергии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Комб. Ур.</w:t>
            </w:r>
          </w:p>
          <w:p w:rsidR="00886A7C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886A7C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П.52. упр.9  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.11</w:t>
            </w:r>
          </w:p>
          <w:p w:rsidR="00F76F26" w:rsidRP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27EB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</w:t>
            </w:r>
            <w:r w:rsidR="00886A7C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Изучение закона сохранения механической энергии</w:t>
            </w:r>
            <w:r w:rsidR="00886A7C" w:rsidRPr="006914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Сравнение работы силы с изменением кинетической энергии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Работать с оборудованием и уметь  измерять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Стр.324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</w:t>
            </w:r>
            <w:r w:rsidR="00F76F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.11</w:t>
            </w:r>
          </w:p>
          <w:p w:rsidR="00F76F26" w:rsidRP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27EB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№358, 360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на практике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 обобщения знаний.</w:t>
            </w:r>
          </w:p>
          <w:p w:rsidR="00886A7C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886A7C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Повторитьп.41-52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.11</w:t>
            </w:r>
          </w:p>
          <w:p w:rsidR="00F76F26" w:rsidRP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27EB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Законы сохранения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86A7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Законы сохранения.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на практике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К.р.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</w:t>
            </w:r>
            <w:r w:rsidR="00F76F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.11</w:t>
            </w:r>
          </w:p>
          <w:p w:rsidR="00F76F26" w:rsidRP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F60D9">
        <w:tc>
          <w:tcPr>
            <w:tcW w:w="15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молекулярно-кинетической теории (7 часов)</w:t>
            </w:r>
          </w:p>
          <w:p w:rsidR="00402BF0" w:rsidRPr="00691494" w:rsidRDefault="00402BF0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4F0C82" w:rsidRPr="00691494" w:rsidTr="00691494">
        <w:trPr>
          <w:trHeight w:val="318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Строение вещества. Молекула .Основные положения молекулярно-кинетической теории строения вещества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Возникновение атомистической гипотезы строения вещества и ее экспериментальное доказательство.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качественных задач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Понимать смысл понятий: атом, атомное ядро. Характеристика молекул в виде агрегатных состояний вещества. Уметь описывать свойства газов, жидкостей и твердых тел.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Комбин.ур.</w:t>
            </w:r>
          </w:p>
          <w:p w:rsidR="002D4550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П.57,58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796801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  <w:r w:rsidR="000A597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.12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Экспериментальное доказательств основных положений  теории. Броуновское движение.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Порядок и</w:t>
            </w:r>
            <w:r w:rsidR="00AC4FF5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хаос.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делать выводы на основе экспериментальных данных, приводить примеры, показывающие, что: наблюдение и эксперимент являются основой для теории, позволяют проверить истинность теоретических выводов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Комбинир.</w:t>
            </w:r>
          </w:p>
          <w:p w:rsidR="002D4550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ур.</w:t>
            </w:r>
          </w:p>
          <w:p w:rsidR="002D4550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2D4550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П.60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796801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</w:t>
            </w:r>
            <w:r w:rsidR="000A597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.12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Масса молекул, количество вещества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Масса атома. Молярная масса.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 №454-456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Понимать смысл физических величин: количество вещества, масса молекул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</w:t>
            </w:r>
          </w:p>
          <w:p w:rsidR="002D4550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2D4550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П.59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796801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11</w:t>
            </w:r>
            <w:r w:rsidR="000A597D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.12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2D4550" w:rsidRPr="006914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4550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Строение газообразных, жидких и твердых тел.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2D4550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Виды агрегатных состояний вещества.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качественных задач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 № 459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при решение задач</w:t>
            </w:r>
            <w:r w:rsidR="001D1DC2" w:rsidRPr="00691494">
              <w:rPr>
                <w:rFonts w:ascii="Times New Roman" w:hAnsi="Times New Roman" w:cs="Times New Roman"/>
                <w:sz w:val="24"/>
                <w:szCs w:val="24"/>
              </w:rPr>
              <w:t>. Знать характеристики молекул в виде агрегатных состояния вещества. Уметь описывать свойства газов, жидкостей и твердых тел.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1D1DC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Комбин.ур.</w:t>
            </w:r>
          </w:p>
          <w:p w:rsidR="001D1DC2" w:rsidRPr="00691494" w:rsidRDefault="001D1DC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П.61,62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13.12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Идеальный газ в молекулярно-кинетической теории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AC4FF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  <w:t>Физическая модель идеального</w:t>
            </w: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газа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 № 464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модель идеального газа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AC4FF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 изучения нового материала.</w:t>
            </w:r>
          </w:p>
          <w:p w:rsidR="00AC4FF5" w:rsidRPr="00691494" w:rsidRDefault="00AC4FF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П.63</w:t>
            </w:r>
            <w:r w:rsidR="00F86AC9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.Р.464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1</w:t>
            </w:r>
            <w:r w:rsidR="006E670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.12</w:t>
            </w:r>
          </w:p>
          <w:p w:rsidR="00F76F26" w:rsidRP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86AC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Идеальный газ в МКТ. </w:t>
            </w:r>
            <w:r w:rsidR="004F0C82" w:rsidRPr="00691494">
              <w:rPr>
                <w:rFonts w:ascii="Times New Roman" w:hAnsi="Times New Roman" w:cs="Times New Roman"/>
                <w:sz w:val="24"/>
                <w:szCs w:val="24"/>
              </w:rPr>
              <w:t>Основное уравнение молекулярно-кинетической теории газа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86AC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Идеальный газ в молекулярно-кинетической теории.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 № 461</w:t>
            </w:r>
          </w:p>
          <w:p w:rsidR="00F86AC9" w:rsidRPr="00691494" w:rsidRDefault="00F86AC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Конференция.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на практике</w:t>
            </w:r>
            <w:r w:rsidR="00F86AC9" w:rsidRPr="00691494">
              <w:rPr>
                <w:rFonts w:ascii="Times New Roman" w:hAnsi="Times New Roman" w:cs="Times New Roman"/>
                <w:sz w:val="24"/>
                <w:szCs w:val="24"/>
              </w:rPr>
              <w:t>..уметь высказывать свое мнение и доказать примерами.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86AC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 обобщающего повторения</w:t>
            </w:r>
          </w:p>
          <w:p w:rsidR="00F86AC9" w:rsidRPr="00691494" w:rsidRDefault="00F86AC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(конференция).</w:t>
            </w:r>
          </w:p>
          <w:p w:rsidR="00F86AC9" w:rsidRPr="00691494" w:rsidRDefault="00F86AC9" w:rsidP="006914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П.57-59,60-63 </w:t>
            </w:r>
            <w:r w:rsid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повтор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20.12</w:t>
            </w:r>
          </w:p>
          <w:p w:rsidR="00F76F26" w:rsidRPr="00F76F26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31 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основы молекулярно-кинетической теории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123B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Тепловое движение молекул.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характеристики молекул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123B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 систематизации и обощения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0A597D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2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.12</w:t>
            </w:r>
          </w:p>
          <w:p w:rsidR="00F76F26" w:rsidRP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F60D9">
        <w:tc>
          <w:tcPr>
            <w:tcW w:w="15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Температура. Энергия теплового движения молекул ( 2 часа)</w:t>
            </w: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Температура и тепловое равновесие.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123B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Температура –</w:t>
            </w:r>
            <w:r w:rsidR="006434A1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мера средней кинетической энергии молекул. Тепловое равновесие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качественных задач Р №549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Анализировать состояние теплового равновесия вещества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123B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 ур.</w:t>
            </w:r>
          </w:p>
          <w:p w:rsidR="004123BE" w:rsidRPr="00691494" w:rsidRDefault="004123B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П.66. упр.12,2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26" w:rsidRDefault="008E5325" w:rsidP="00CC76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27.12</w:t>
            </w:r>
          </w:p>
          <w:p w:rsidR="00344C44" w:rsidRPr="00691494" w:rsidRDefault="00344C44" w:rsidP="00CC76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Абсолютная температура. Температура- мера средней кинетической энергии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123B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Абсолютная температура как мера средней кинетической энергии теплового движения частиц вещества.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 №478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Значение температуры здорового человека. Понимать смысл физических величин: абсолютная температура, средняя кинетическая энергия частиц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26" w:rsidRDefault="00344C44" w:rsidP="00CC76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604ECE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.01</w:t>
            </w:r>
          </w:p>
          <w:p w:rsidR="00344C44" w:rsidRPr="00691494" w:rsidRDefault="00344C44" w:rsidP="00CC76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F60D9">
        <w:tc>
          <w:tcPr>
            <w:tcW w:w="15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твердых тел, жидкостей и газов (6 часов)</w:t>
            </w: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6434A1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Строение  и свойства газообразных ,жидких и твердых тел</w:t>
            </w: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6434A1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Строение и свойства газов, жидкостей и твердых тел</w:t>
            </w:r>
            <w:r w:rsidR="00D3193B" w:rsidRPr="00691494">
              <w:rPr>
                <w:rFonts w:ascii="Times New Roman" w:hAnsi="Times New Roman" w:cs="Times New Roman"/>
                <w:sz w:val="24"/>
                <w:szCs w:val="24"/>
              </w:rPr>
              <w:t>, тепловые процессы и агрегатные превращения вещества</w:t>
            </w:r>
            <w:r w:rsidR="00C33B58" w:rsidRPr="006914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93B" w:rsidRPr="00691494" w:rsidRDefault="00D3193B" w:rsidP="00D319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задач. Р480,478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D3193B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строение вещества, уметь читать и строить графики  изменения агрегатных состояний вещества.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D776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Комбинировный урок.</w:t>
            </w:r>
          </w:p>
          <w:p w:rsidR="008D7767" w:rsidRPr="00691494" w:rsidRDefault="008D776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П.61,62,75,76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26" w:rsidRDefault="00344C44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</w:t>
            </w:r>
            <w:r w:rsidR="00F76F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.01</w:t>
            </w:r>
          </w:p>
          <w:p w:rsidR="004F0C82" w:rsidRPr="00691494" w:rsidRDefault="004F0C82" w:rsidP="00CC76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D3193B" w:rsidP="00D3193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Основные макроскопические параметрыгаза.  Уравнение состояния идеального газа.</w:t>
            </w: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D3193B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Давление газа. Уравнение состояния идеального газа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 493, 494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8D77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физический смысл понятий: объем, масса,</w:t>
            </w:r>
            <w:r w:rsidR="008D7767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молярная масса;.</w:t>
            </w:r>
            <w:r w:rsidR="008D7767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давление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D776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Комбин.ур.</w:t>
            </w:r>
          </w:p>
          <w:p w:rsidR="008D7767" w:rsidRPr="00691494" w:rsidRDefault="008D776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П.70, р.495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26" w:rsidRDefault="00344C44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FB797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F76F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.01</w:t>
            </w:r>
          </w:p>
          <w:p w:rsidR="004F0C82" w:rsidRPr="00691494" w:rsidRDefault="004F0C82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D776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Газовые законы. </w:t>
            </w:r>
            <w:r w:rsidR="004F0C82" w:rsidRPr="00691494">
              <w:rPr>
                <w:rFonts w:ascii="Times New Roman" w:hAnsi="Times New Roman" w:cs="Times New Roman"/>
                <w:sz w:val="24"/>
                <w:szCs w:val="24"/>
              </w:rPr>
              <w:t>Изучение Закона Бойля –Мариотта..</w:t>
            </w: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D776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Изопроцесы. Графики изопроцессв.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D776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задач. Построение графиков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D776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Знать изопроцессы и их значение в жизни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D776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Комбинир.ур.</w:t>
            </w:r>
          </w:p>
          <w:p w:rsidR="008D7767" w:rsidRDefault="008D776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П.71 упр.13</w:t>
            </w:r>
          </w:p>
          <w:p w:rsidR="00691494" w:rsidRPr="00691494" w:rsidRDefault="00691494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.01</w:t>
            </w:r>
          </w:p>
          <w:p w:rsidR="004F0C82" w:rsidRPr="00691494" w:rsidRDefault="004F0C82" w:rsidP="00344C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Зависимость давления насыщенного пара от температуры. Кипение.</w:t>
            </w: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8D776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Экспериментальное доказательство</w:t>
            </w:r>
            <w:r w:rsidR="00DF121A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зависимости насыщенного пара от температуры.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Экспериментальные задачи.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 497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точки замерзания и кипения воды при нормальном давлении.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DF12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Комбир.ур.</w:t>
            </w:r>
          </w:p>
          <w:p w:rsidR="00DF121A" w:rsidRPr="00691494" w:rsidRDefault="00DF12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П.72,73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26" w:rsidRDefault="008E5325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FB797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</w:t>
            </w:r>
            <w:r w:rsidR="00F76F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.01</w:t>
            </w:r>
          </w:p>
          <w:p w:rsidR="004F0C82" w:rsidRPr="00691494" w:rsidRDefault="004F0C82" w:rsidP="004B39A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DF12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по теме свойства жидкостей</w:t>
            </w: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DF12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Измерение влажности воздуха и поверхностного натяжения жидкости.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DF121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приборами.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21A" w:rsidRPr="00691494" w:rsidRDefault="00DF121A" w:rsidP="00DF1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приборы по определению влажности воздуха. Уметь определять влажность воздуха и поверхностное натяжени</w:t>
            </w:r>
            <w:r w:rsidR="00C33B58" w:rsidRPr="00691494">
              <w:rPr>
                <w:rFonts w:ascii="Times New Roman" w:hAnsi="Times New Roman" w:cs="Times New Roman"/>
                <w:sz w:val="24"/>
                <w:szCs w:val="24"/>
              </w:rPr>
              <w:t>е  несколькими способами.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C33B58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Комбин.ур.</w:t>
            </w:r>
          </w:p>
          <w:p w:rsidR="00C33B58" w:rsidRPr="00691494" w:rsidRDefault="00C33B58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58" w:rsidRPr="00691494" w:rsidRDefault="00C33B58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П.74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6C3" w:rsidRPr="00691494" w:rsidRDefault="008E5325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31.01</w:t>
            </w:r>
          </w:p>
        </w:tc>
      </w:tr>
      <w:tr w:rsidR="004F0C82" w:rsidRPr="00691494" w:rsidTr="00D3193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Свойства твердых тел, жидкостей и  газов</w:t>
            </w: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C33B58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Свойства твердых тел, жидкостей и газов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свойства твердых тел, жидкостей и газов.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К.р.</w:t>
            </w:r>
          </w:p>
        </w:tc>
        <w:tc>
          <w:tcPr>
            <w:tcW w:w="1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26" w:rsidRDefault="008E5325" w:rsidP="004B39A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  <w:r w:rsidR="005646C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.02</w:t>
            </w:r>
          </w:p>
          <w:p w:rsidR="005646C3" w:rsidRPr="00691494" w:rsidRDefault="005646C3" w:rsidP="004B39A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F60D9">
        <w:tc>
          <w:tcPr>
            <w:tcW w:w="15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термодинамики (6 часов)</w:t>
            </w:r>
          </w:p>
          <w:p w:rsidR="00C33B58" w:rsidRPr="00691494" w:rsidRDefault="00C33B58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</w:p>
          <w:p w:rsidR="00402BF0" w:rsidRPr="00691494" w:rsidRDefault="00402BF0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4F0C82" w:rsidRPr="00691494" w:rsidTr="0016232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Внутренняя энергия и работа в термодинамике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58" w:rsidRPr="00691494" w:rsidRDefault="00C33B58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4F0C82" w:rsidRPr="00691494" w:rsidRDefault="00C33B58" w:rsidP="00C33B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Тепловое  движение  молекул. Способы изменения внутренней энергии.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 № 621, 623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приводить примеры практического использования физических знаний ( законов термодинамики- изменения внутренней энергии путем совершения работы)</w:t>
            </w: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850D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 изучения нового матертала</w:t>
            </w:r>
          </w:p>
          <w:p w:rsidR="00F850D9" w:rsidRPr="00691494" w:rsidRDefault="00F850D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F850D9" w:rsidRPr="00691494" w:rsidRDefault="00F850D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П.77,78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8E5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</w:t>
            </w:r>
            <w:r w:rsidR="00F76F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.02</w:t>
            </w:r>
          </w:p>
          <w:p w:rsidR="00F76F26" w:rsidRPr="00691494" w:rsidRDefault="00F76F2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16232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Количество теплоты, удельная теплоёмкость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850D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Физический смысл удельной теплоемкости, удельной теплоты парообразования, плавления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Экспериментальны задачи. Р.  №637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понятия «теплообмен», физические условия на Земле, обеспечивающие существование жизни человека</w:t>
            </w: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850D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Комбин.ур.</w:t>
            </w:r>
          </w:p>
          <w:p w:rsidR="00F850D9" w:rsidRPr="00691494" w:rsidRDefault="00F850D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П.79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.02</w:t>
            </w:r>
          </w:p>
          <w:p w:rsidR="004F0C82" w:rsidRPr="00691494" w:rsidRDefault="004F0C82" w:rsidP="005646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16232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914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 Внутренняя энергия и работа в термодинамике</w:t>
            </w:r>
            <w:r w:rsidR="00F850D9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691494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  <w:r w:rsidR="00F850D9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«Определение  удельной теплоемкости  и удельной теплоты плавлении льда»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 631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Для изопроцессов  (уметь применять  полученные знания)</w:t>
            </w:r>
            <w:r w:rsidR="00F850D9" w:rsidRPr="00691494">
              <w:rPr>
                <w:rFonts w:ascii="Times New Roman" w:hAnsi="Times New Roman" w:cs="Times New Roman"/>
                <w:sz w:val="24"/>
                <w:szCs w:val="24"/>
              </w:rPr>
              <w:t>. Уметь работать с приборами.</w:t>
            </w: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850D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Комбиниров.ур.</w:t>
            </w:r>
          </w:p>
          <w:p w:rsidR="00F850D9" w:rsidRPr="00691494" w:rsidRDefault="00F850D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</w:t>
            </w:r>
            <w:r w:rsidR="00162325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80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.02</w:t>
            </w:r>
          </w:p>
          <w:p w:rsidR="004F0C82" w:rsidRPr="00691494" w:rsidRDefault="004F0C82" w:rsidP="005646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16232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Первый закон термодинамики. Необратимость процессов в природе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162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закон термодинамики. </w:t>
            </w:r>
            <w:r w:rsidRPr="00691494">
              <w:rPr>
                <w:rFonts w:ascii="Times New Roman" w:hAnsi="Times New Roman" w:cs="Times New Roman"/>
                <w:i/>
                <w:sz w:val="24"/>
                <w:szCs w:val="24"/>
              </w:rPr>
              <w:t>Необратимость тепловых процессов. Порядок и хаос.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 №651, 652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для оценки влияния на организм человека и другие орган</w:t>
            </w:r>
            <w:r w:rsidR="00162325" w:rsidRPr="0069149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162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 изучения нового материала</w:t>
            </w:r>
          </w:p>
          <w:p w:rsidR="00162325" w:rsidRPr="00691494" w:rsidRDefault="00162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162325" w:rsidRPr="00691494" w:rsidRDefault="00162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П.52,83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26" w:rsidRDefault="005646C3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</w:t>
            </w:r>
            <w:r w:rsidR="00F76F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.02</w:t>
            </w:r>
          </w:p>
          <w:p w:rsidR="004F0C82" w:rsidRPr="00691494" w:rsidRDefault="004F0C82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16232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Принцип действия теплового двигателя. Двигатель внутреннего сгорания. Дизель. КПД тепловых двигателей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162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в повседневной жизни физических знаний об охране окружающей среды. Рациональное природопользование и защита окружающей среды.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 677, 678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Называть экологические проблемы, связанные с работой тепловых двигателей, атомных реакторов и гидроэлектростанций</w:t>
            </w: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162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 конференция</w:t>
            </w:r>
          </w:p>
          <w:p w:rsidR="00162325" w:rsidRPr="00691494" w:rsidRDefault="00162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П.84 упр15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F26" w:rsidRDefault="00F76F26" w:rsidP="00F76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5646C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02</w:t>
            </w:r>
          </w:p>
          <w:p w:rsidR="004F0C82" w:rsidRPr="00691494" w:rsidRDefault="004F0C82" w:rsidP="005646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16232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Основы термодинамики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основы термодинамики</w:t>
            </w:r>
          </w:p>
        </w:tc>
        <w:tc>
          <w:tcPr>
            <w:tcW w:w="1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162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К.р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B04" w:rsidRDefault="00707B04" w:rsidP="00707B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.02</w:t>
            </w:r>
          </w:p>
          <w:p w:rsidR="004F0C82" w:rsidRPr="00691494" w:rsidRDefault="004F0C82" w:rsidP="005646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F60D9">
        <w:tc>
          <w:tcPr>
            <w:tcW w:w="15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Основы электродинамики (9 часов)</w:t>
            </w:r>
          </w:p>
        </w:tc>
      </w:tr>
      <w:tr w:rsidR="004F0C82" w:rsidRPr="00691494" w:rsidTr="0048473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Что такое электродинамика. Строение атома. Электрон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DA1E1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Элементарный электрический заряд. Закон сохранения электрического заряда. Планетарная модель атома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опрос. 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С. № 842, 843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Приводить примеры электризации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162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Урок изучения нового материала</w:t>
            </w:r>
          </w:p>
          <w:p w:rsidR="00162325" w:rsidRPr="00691494" w:rsidRDefault="00DA1E1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П.86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6C3" w:rsidRPr="00691494" w:rsidRDefault="008E5325" w:rsidP="00707B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28.02</w:t>
            </w:r>
          </w:p>
        </w:tc>
      </w:tr>
      <w:tr w:rsidR="004F0C82" w:rsidRPr="00691494" w:rsidTr="005646C3">
        <w:trPr>
          <w:trHeight w:val="278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Электризация тел. Два рода зарядов. Закон сохранения электрического заряда. Объяснение процесса электризации тел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DA1E1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Электрическое взаимодействие.</w:t>
            </w:r>
          </w:p>
          <w:p w:rsidR="00DA1E17" w:rsidRPr="00691494" w:rsidRDefault="00DA1E1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Электрическое поле.</w:t>
            </w:r>
            <w:r w:rsidR="0048473C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Элементарный заряд.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  <w:r w:rsidR="0048473C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«Деление 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электрического заряда»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С. № 847-849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Понимать смысл физических величин: заряд, элементарный электрический заряд. Уметь измерять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DA1E1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Комбин. ур. </w:t>
            </w:r>
          </w:p>
          <w:p w:rsidR="00DA1E17" w:rsidRPr="00691494" w:rsidRDefault="00DA1E1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П.87,88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8E5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.03</w:t>
            </w:r>
          </w:p>
          <w:p w:rsidR="00707B04" w:rsidRPr="00691494" w:rsidRDefault="00707B04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8473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Закон Кулона.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DA1E1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Физическиц смысл закона Кулона.</w:t>
            </w:r>
          </w:p>
          <w:p w:rsidR="00DA1E17" w:rsidRPr="00691494" w:rsidRDefault="00DA1E1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Графическое изображение действия зарядов.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№682, 683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границы применимости закона Кулона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E17" w:rsidRPr="00691494" w:rsidRDefault="00DA1E1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П.89,90.</w:t>
            </w:r>
          </w:p>
          <w:p w:rsidR="00DA1E17" w:rsidRPr="00691494" w:rsidRDefault="00DA1E17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упр.16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8E5325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.03</w:t>
            </w:r>
          </w:p>
          <w:p w:rsidR="00707B04" w:rsidRPr="00691494" w:rsidRDefault="00707B04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8473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8473C" w:rsidP="004847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Квантование электрических зарядов. Равновесие статистическихзарядов.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№703, 705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принцип суперпозиции полей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847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Изучение нового материала.</w:t>
            </w:r>
          </w:p>
          <w:p w:rsidR="0048473C" w:rsidRPr="00691494" w:rsidRDefault="004847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П.92,93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8E5325" w:rsidP="00707B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.03</w:t>
            </w:r>
          </w:p>
          <w:p w:rsidR="00707B04" w:rsidRPr="00691494" w:rsidRDefault="00707B04" w:rsidP="005646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8473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Силовые линии электрического поля.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847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График изображения электрических полей.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 682, 698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сравнивать напряженность в различных точках и показывать направление силовых линий График изображения силовых линий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847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Комбин.ур.</w:t>
            </w:r>
          </w:p>
          <w:p w:rsidR="0048473C" w:rsidRPr="00691494" w:rsidRDefault="004847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П.94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B8050C" w:rsidP="00707B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8E532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.03</w:t>
            </w:r>
          </w:p>
          <w:p w:rsidR="00707B04" w:rsidRPr="00691494" w:rsidRDefault="00707B04" w:rsidP="005646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8473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Проводники и диэлектрики в  электростатическом поле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847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Основы электродинамики.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№747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отличие проводников от диэлектриков.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847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Изучение нового материала.</w:t>
            </w:r>
          </w:p>
          <w:p w:rsidR="0048473C" w:rsidRPr="00691494" w:rsidRDefault="004847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П.92-94</w:t>
            </w:r>
          </w:p>
          <w:p w:rsidR="0048473C" w:rsidRPr="00691494" w:rsidRDefault="004847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5646C3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B8273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.03</w:t>
            </w:r>
          </w:p>
          <w:p w:rsidR="00707B04" w:rsidRPr="00691494" w:rsidRDefault="00707B04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8473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Потенциал электростатического поля и разность потенциалов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8473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</w:t>
            </w:r>
            <w:r w:rsidR="00FD1DFA" w:rsidRPr="00691494">
              <w:rPr>
                <w:rFonts w:ascii="Times New Roman" w:hAnsi="Times New Roman" w:cs="Times New Roman"/>
                <w:sz w:val="24"/>
                <w:szCs w:val="24"/>
              </w:rPr>
              <w:t>поля. Э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квипотенциальные </w:t>
            </w:r>
            <w:r w:rsidR="00FD1DFA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поверхност</w:t>
            </w:r>
            <w:r w:rsidR="00FD1DFA" w:rsidRPr="00691494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№741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картину эквипотенциальных поверхностей электрических полей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D1D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Изучение нового материала</w:t>
            </w:r>
          </w:p>
          <w:p w:rsidR="00FD1DFA" w:rsidRPr="00691494" w:rsidRDefault="00FD1D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П.99. упр.17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B04" w:rsidRPr="00691494" w:rsidRDefault="00B8273F" w:rsidP="00982E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20.03</w:t>
            </w:r>
          </w:p>
        </w:tc>
      </w:tr>
      <w:tr w:rsidR="004F0C82" w:rsidRPr="00691494" w:rsidTr="0048473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Конденсаторы. Назначение, устройство и виды.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D1D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Электроемкость конденсаторов.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№750,711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применение и соединение конденсаторов; Электроемкость , энергия заряженного конденсатора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D1D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Комбин.ур.</w:t>
            </w:r>
          </w:p>
          <w:p w:rsidR="00FD1DFA" w:rsidRPr="00691494" w:rsidRDefault="00FD1D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П.101,102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F81156" w:rsidP="00707B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</w:t>
            </w:r>
            <w:r w:rsidR="00707B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</w:p>
          <w:p w:rsidR="00707B04" w:rsidRPr="00691494" w:rsidRDefault="00707B04" w:rsidP="00707B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8473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Основы электростатики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и обобщения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11608C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r w:rsidR="004F0C82" w:rsidRPr="00691494"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 752, 753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использовать приобретенные знания и умения в практической деятельности</w:t>
            </w:r>
          </w:p>
          <w:p w:rsidR="00B26399" w:rsidRDefault="00B2639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399" w:rsidRPr="00691494" w:rsidRDefault="00B2639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С.р.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F8115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.04</w:t>
            </w:r>
          </w:p>
          <w:p w:rsidR="00707B04" w:rsidRPr="00691494" w:rsidRDefault="00707B04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4F60D9">
        <w:tc>
          <w:tcPr>
            <w:tcW w:w="15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постоянного тока (7 часов)</w:t>
            </w:r>
          </w:p>
        </w:tc>
      </w:tr>
      <w:tr w:rsidR="004F0C82" w:rsidRPr="00691494" w:rsidTr="00FD1DF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Электрический ток. Сила тока. Условия, необходимые для существования электрического тока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D1D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Электрический ток.  Сила тока. Источники электрического поля.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 № 688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№776, 778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условия существования электрического тока. Знать технику безопасности работы с электрическими приборами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D1DFA" w:rsidP="00F777A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Изучение нового материала</w:t>
            </w:r>
          </w:p>
          <w:p w:rsidR="00FD1DFA" w:rsidRPr="00691494" w:rsidRDefault="00FD1DFA" w:rsidP="00F777A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П.104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964913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19626A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.04</w:t>
            </w:r>
          </w:p>
          <w:p w:rsidR="00707B04" w:rsidRPr="00691494" w:rsidRDefault="00707B04" w:rsidP="009649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8050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Закон Ома для участка цепи. Работа и мощность постоянного тока.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D1D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Связь между напряжением,  сопротивлением и электрическим током.</w:t>
            </w:r>
            <w:r w:rsidR="00FA4B69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Связь между мощностью  и работой электрического тока.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задач.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№785, 786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зависимость электрического тока от напряжения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D1D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Комбин.ур.</w:t>
            </w:r>
          </w:p>
          <w:p w:rsidR="00FD1DFA" w:rsidRPr="00691494" w:rsidRDefault="00FD1D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П.106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B8050C" w:rsidP="00707B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19626A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</w:t>
            </w: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.04</w:t>
            </w:r>
          </w:p>
          <w:p w:rsidR="00707B04" w:rsidRPr="00691494" w:rsidRDefault="00707B04" w:rsidP="009649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8050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№5«Последовательное и параллельное соединение проводников»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D1DFA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Соединение проводников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схемы соединения проводников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A4B6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Комбин.ур.п.107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B04" w:rsidRPr="00691494" w:rsidRDefault="00707B04" w:rsidP="009649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8050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Электродвижущая  сила. Закон Ома для полной цепи.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A4B6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Понятие электродвижущей силы. Формула силы тока по закону Ома для полной цепи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 875-878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смысл закона Ома для полной цепи.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A4B6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Комбин.ур.</w:t>
            </w:r>
          </w:p>
          <w:p w:rsidR="00FA4B69" w:rsidRPr="00691494" w:rsidRDefault="00FA4B6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П.109,110. Упр.19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964913" w:rsidP="00707B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19626A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.04</w:t>
            </w:r>
          </w:p>
          <w:p w:rsidR="00707B04" w:rsidRPr="00691494" w:rsidRDefault="00707B04" w:rsidP="00707B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8050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 № 4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A4B6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«Измерение электродвижущей силы и внутреннего сопротивления проводника»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A4B6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Лабораторная работа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Тренировать практические навыки работы с измерительными приборами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B04" w:rsidRPr="00691494" w:rsidRDefault="00707B04" w:rsidP="001962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19626A">
        <w:trPr>
          <w:trHeight w:val="6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2B63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Расчет электрических цепей.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A4B6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«Законы постоянного тока»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применять закон Ома на практике. .</w:t>
            </w:r>
            <w:r w:rsidRPr="00691494">
              <w:rPr>
                <w:rFonts w:ascii="Times New Roman" w:hAnsi="Times New Roman" w:cs="Times New Roman"/>
                <w:i/>
                <w:sz w:val="24"/>
                <w:szCs w:val="24"/>
              </w:rPr>
              <w:t>Применение законов Кирхгофа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FA4B6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Р.819,821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B8050C" w:rsidP="00707B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19626A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.04</w:t>
            </w:r>
          </w:p>
          <w:p w:rsidR="00707B04" w:rsidRPr="00691494" w:rsidRDefault="00707B04" w:rsidP="009649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8050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Законы постоянного тока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B8050C" w:rsidP="00F777A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="004F0C82"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608C"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№ 5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физические величины, формулы</w:t>
            </w:r>
          </w:p>
          <w:p w:rsidR="00B26399" w:rsidRDefault="00B2639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399" w:rsidRPr="00691494" w:rsidRDefault="00B26399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К.р.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913" w:rsidRPr="00691494" w:rsidRDefault="0019626A" w:rsidP="00707B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29.04</w:t>
            </w:r>
          </w:p>
        </w:tc>
      </w:tr>
      <w:tr w:rsidR="004F0C82" w:rsidRPr="00691494" w:rsidTr="004F60D9">
        <w:tc>
          <w:tcPr>
            <w:tcW w:w="15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Электрический ток в различных средах (7 часов)</w:t>
            </w:r>
          </w:p>
        </w:tc>
      </w:tr>
      <w:tr w:rsidR="004F0C82" w:rsidRPr="00691494" w:rsidTr="00B2639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Электрическая проводимость различных веществ. Зависимость сопротивления проводника от температуры. Сверхпроводимость.</w:t>
            </w: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531BE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Практическое применение сверх проводников.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Решение качественных задач.</w:t>
            </w:r>
          </w:p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Р. № 864,865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формулу расчета зависимости сопротивления проводника от температуры.</w:t>
            </w:r>
            <w:r w:rsidR="00531BE6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Интернет ресурсы:</w:t>
            </w:r>
            <w:r w:rsidR="00531BE6"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Применение сверхпроводников.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531BE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Комбин.ур.</w:t>
            </w:r>
          </w:p>
          <w:p w:rsidR="00531BE6" w:rsidRPr="00691494" w:rsidRDefault="00531BE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531BE6" w:rsidRPr="00691494" w:rsidRDefault="00531BE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П.111,114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A668CB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.05</w:t>
            </w:r>
          </w:p>
          <w:p w:rsidR="00707B04" w:rsidRPr="00691494" w:rsidRDefault="00707B04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2639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531BE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Электрический ток в </w:t>
            </w:r>
            <w:r w:rsidR="004F0C82" w:rsidRPr="00691494">
              <w:rPr>
                <w:rFonts w:ascii="Times New Roman" w:hAnsi="Times New Roman" w:cs="Times New Roman"/>
                <w:sz w:val="24"/>
                <w:szCs w:val="24"/>
              </w:rPr>
              <w:t>полупроводниках.</w:t>
            </w: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полупроводниковых приборов</w:t>
            </w: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531BE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в повседневной жизни физических знаний о применении полупроводниковых приборов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Фронтальный опрос. Р.№873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B26399" w:rsidRDefault="004F0C82" w:rsidP="00624DE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</w:pPr>
            <w:r w:rsidRPr="00B26399">
              <w:rPr>
                <w:rFonts w:ascii="Times New Roman" w:hAnsi="Times New Roman" w:cs="Times New Roman"/>
                <w:i/>
                <w:sz w:val="24"/>
                <w:szCs w:val="24"/>
              </w:rPr>
              <w:t>Знать устройство и применение полупроводников. Собственная (дырочная, электронная ) проводимо сть ,примесная (донорная и акцепторная) ) проводимость.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531BE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Изучение нового материала</w:t>
            </w:r>
          </w:p>
          <w:p w:rsidR="00531BE6" w:rsidRPr="00691494" w:rsidRDefault="00531BE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П.115,р.872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A668CB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.05</w:t>
            </w:r>
          </w:p>
          <w:p w:rsidR="00707B04" w:rsidRPr="00691494" w:rsidRDefault="00707B04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2639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Электрический ток в вакууме. Электронно-лучевая трубка.</w:t>
            </w: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531BE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Практическое применение  в повседневной  жизни </w:t>
            </w:r>
            <w:r w:rsidR="007253AE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физических знаний об электронно – лучевой трубке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531BE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устройство и принцип действия лучевой трубки. Практическая работа :Снятие  вольтамперной характеристики полупроводникового диода.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531BE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Комбин.ур.</w:t>
            </w:r>
          </w:p>
          <w:p w:rsidR="00531BE6" w:rsidRPr="00691494" w:rsidRDefault="00531BE6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П120,121.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Default="00964913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A668C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.05</w:t>
            </w:r>
          </w:p>
          <w:p w:rsidR="00964913" w:rsidRPr="00691494" w:rsidRDefault="00964913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F0C82" w:rsidRPr="00691494" w:rsidTr="00B2639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Электрический ток в жидкостях.</w:t>
            </w: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7253A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Электрический ток в жидкостях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7253A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4F0C82" w:rsidRPr="00691494">
              <w:rPr>
                <w:rFonts w:ascii="Times New Roman" w:hAnsi="Times New Roman" w:cs="Times New Roman"/>
                <w:sz w:val="24"/>
                <w:szCs w:val="24"/>
              </w:rPr>
              <w:t>. №890,891.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Знать применение электролиза: гальванопластика, гальваностегия.</w:t>
            </w:r>
            <w:r w:rsidRPr="0069149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7253A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П.124- 126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B8050C" w:rsidP="00A668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A668C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</w:t>
            </w: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.05</w:t>
            </w:r>
          </w:p>
        </w:tc>
      </w:tr>
      <w:tr w:rsidR="004F0C82" w:rsidRPr="00691494" w:rsidTr="00B2639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Электрический ток в газах. Плазма.</w:t>
            </w: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7253A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Возникновение самостоятельного и несамостоятельного разряда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Фронтальный опрос, Р.№899,903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Применение электрического тока в газах.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7253A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Комбин.ур.</w:t>
            </w:r>
          </w:p>
          <w:p w:rsidR="007253AE" w:rsidRPr="00691494" w:rsidRDefault="007253A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П. 127 упр.20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A668CB" w:rsidP="00707B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18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.05</w:t>
            </w:r>
          </w:p>
        </w:tc>
      </w:tr>
      <w:tr w:rsidR="004F0C82" w:rsidRPr="00691494" w:rsidTr="00B2639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Электрический ток в различных средах.</w:t>
            </w: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Урок обобщающего повторения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Тест, Р. №905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4F0C82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Уметь использовать приобретенные знания и умения в практической деятельности.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7253AE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906,905 р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82" w:rsidRPr="00691494" w:rsidRDefault="00707B04" w:rsidP="00A668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A668C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B8050C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.05</w:t>
            </w:r>
          </w:p>
        </w:tc>
      </w:tr>
      <w:tr w:rsidR="00491D9F" w:rsidRPr="00691494" w:rsidTr="00B2639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863D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Обобщение знаний за курс. Итоговая контрольная работа.</w:t>
            </w:r>
          </w:p>
        </w:tc>
        <w:tc>
          <w:tcPr>
            <w:tcW w:w="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863D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863D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863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863D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863D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К.р.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111490" w:rsidP="00A668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A668C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491D9F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.05</w:t>
            </w:r>
          </w:p>
        </w:tc>
      </w:tr>
      <w:tr w:rsidR="00491D9F" w:rsidRPr="00691494" w:rsidTr="00624DE9">
        <w:tc>
          <w:tcPr>
            <w:tcW w:w="15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D9F" w:rsidRPr="00691494" w:rsidRDefault="00491D9F" w:rsidP="00624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Обобщающее повторение 2 часа.</w:t>
            </w:r>
          </w:p>
        </w:tc>
      </w:tr>
      <w:tr w:rsidR="00491D9F" w:rsidRPr="00691494" w:rsidTr="0011608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863D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Физическая картина мира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863D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863D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Обзорная лекция.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863D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863D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1D9F" w:rsidRPr="00691494" w:rsidRDefault="00491D9F" w:rsidP="00863D4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A668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A668C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</w:t>
            </w: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.05</w:t>
            </w:r>
          </w:p>
        </w:tc>
      </w:tr>
      <w:tr w:rsidR="00491D9F" w:rsidRPr="00691494" w:rsidTr="0011608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Физическая картина мира</w:t>
            </w:r>
          </w:p>
        </w:tc>
        <w:tc>
          <w:tcPr>
            <w:tcW w:w="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624D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Обзорная лекция.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491D9F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1D9F" w:rsidRPr="00691494" w:rsidRDefault="00491D9F" w:rsidP="00624D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1D9F" w:rsidRPr="00691494" w:rsidRDefault="00A668CB" w:rsidP="00707B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27</w:t>
            </w:r>
            <w:r w:rsidR="00491D9F" w:rsidRPr="006914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.05</w:t>
            </w:r>
          </w:p>
        </w:tc>
      </w:tr>
    </w:tbl>
    <w:p w:rsidR="00B20656" w:rsidRDefault="00B20656" w:rsidP="00A2532D">
      <w:pPr>
        <w:tabs>
          <w:tab w:val="left" w:pos="6360"/>
        </w:tabs>
        <w:rPr>
          <w:rFonts w:ascii="Times New Roman" w:hAnsi="Times New Roman" w:cs="Times New Roman"/>
          <w:sz w:val="24"/>
          <w:szCs w:val="24"/>
        </w:rPr>
      </w:pPr>
    </w:p>
    <w:p w:rsidR="00B20656" w:rsidRDefault="00B206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2441" w:rsidRPr="00AA511C" w:rsidRDefault="00102441" w:rsidP="008300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Требования к уровню подготовки учащихся:</w:t>
      </w:r>
    </w:p>
    <w:p w:rsidR="00102441" w:rsidRPr="00AA511C" w:rsidRDefault="00102441" w:rsidP="001024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7253AE" w:rsidRPr="00AA511C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AA511C">
        <w:rPr>
          <w:rFonts w:ascii="Times New Roman" w:hAnsi="Times New Roman" w:cs="Times New Roman"/>
          <w:b/>
          <w:sz w:val="28"/>
          <w:szCs w:val="28"/>
        </w:rPr>
        <w:t xml:space="preserve">  В результате изучения физики учащиеся должны знать и уметь:</w:t>
      </w:r>
    </w:p>
    <w:p w:rsidR="00102441" w:rsidRPr="00AA511C" w:rsidRDefault="00102441" w:rsidP="001024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Механика</w:t>
      </w:r>
    </w:p>
    <w:p w:rsidR="00102441" w:rsidRPr="00AA511C" w:rsidRDefault="00102441" w:rsidP="00102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Понятия: система отсчета, движение, ускорение, материальная точка, перемещение, силы.</w:t>
      </w:r>
    </w:p>
    <w:p w:rsidR="00102441" w:rsidRPr="00AA511C" w:rsidRDefault="00102441" w:rsidP="00102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Законы и принципы: законы Ньютона, принцип относительности Галилея, закон всемирного тяготения, закон Гука, законы сохранения импульса и энергии.</w:t>
      </w:r>
    </w:p>
    <w:p w:rsidR="00102441" w:rsidRPr="00AA511C" w:rsidRDefault="00102441" w:rsidP="00102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Практическое применение: пользоваться секундомером, читать и строить графики, изображать, складывать и вычитать вектора. </w:t>
      </w:r>
    </w:p>
    <w:p w:rsidR="00102441" w:rsidRPr="00AA511C" w:rsidRDefault="00102441" w:rsidP="001024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Молекулярная физика</w:t>
      </w:r>
    </w:p>
    <w:p w:rsidR="00102441" w:rsidRPr="00AA511C" w:rsidRDefault="00102441" w:rsidP="00102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Понятия: тепловое движение частиц, массы и размеры молекул, идеальный газ, изопроцессы, броуновское движение, температура, насыщенный пар, кипение, влажность, кристаллические и аморфные тела.</w:t>
      </w:r>
    </w:p>
    <w:p w:rsidR="00102441" w:rsidRPr="00AA511C" w:rsidRDefault="00102441" w:rsidP="00102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Законы и принципы: основное уравнение МКТ, уравнение Менделеева – Клапейрона, I и II закон термодинамики.</w:t>
      </w:r>
    </w:p>
    <w:p w:rsidR="00102441" w:rsidRPr="00AA511C" w:rsidRDefault="00102441" w:rsidP="00102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Практическое применение: использование кристаллов в технике, тепловые двигатели, методы профилактики с загрязнением окружающей среды.</w:t>
      </w:r>
    </w:p>
    <w:p w:rsidR="00102441" w:rsidRPr="00AA511C" w:rsidRDefault="00102441" w:rsidP="00102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AA511C">
        <w:rPr>
          <w:rFonts w:ascii="Times New Roman" w:hAnsi="Times New Roman" w:cs="Times New Roman"/>
          <w:b/>
          <w:sz w:val="28"/>
          <w:szCs w:val="28"/>
          <w:u w:val="single"/>
        </w:rPr>
        <w:t>Электродинамика</w:t>
      </w:r>
    </w:p>
    <w:p w:rsidR="00102441" w:rsidRPr="00AA511C" w:rsidRDefault="00102441" w:rsidP="00102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Понятия: электрический заряд, электрическое и магнитное поля, напряженность, разность потенциалов, напряжение, электроемкость, диэлектрическая проницаемость, электроемкость, сторонние силы, ЭДС, полупроводник.</w:t>
      </w:r>
    </w:p>
    <w:p w:rsidR="00102441" w:rsidRPr="00AA511C" w:rsidRDefault="00102441" w:rsidP="00102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Законы и принципы: закон Кулона, закон сохранения заряда, принцип суперпозиции, законы Ома.</w:t>
      </w:r>
    </w:p>
    <w:p w:rsidR="008300AE" w:rsidRPr="00AA511C" w:rsidRDefault="00102441" w:rsidP="008300A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A511C">
        <w:rPr>
          <w:rFonts w:ascii="Times New Roman" w:hAnsi="Times New Roman" w:cs="Times New Roman"/>
          <w:sz w:val="28"/>
          <w:szCs w:val="28"/>
        </w:rPr>
        <w:t xml:space="preserve">         Практическое применение: пользоваться электроизмерительными приборами, устройство полупроводников, собирать электрические цепи.</w:t>
      </w:r>
      <w:r w:rsidR="008300AE" w:rsidRPr="00AA511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02441" w:rsidRDefault="00102441" w:rsidP="00102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3C6" w:rsidRDefault="007903C6" w:rsidP="00102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3C6" w:rsidRDefault="007903C6" w:rsidP="00102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3C6" w:rsidRDefault="007903C6" w:rsidP="00102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1C8D" w:rsidRDefault="00391C8D" w:rsidP="007903C6">
      <w:pPr>
        <w:jc w:val="center"/>
        <w:rPr>
          <w:b/>
          <w:sz w:val="24"/>
          <w:szCs w:val="24"/>
        </w:rPr>
      </w:pPr>
    </w:p>
    <w:p w:rsidR="00391C8D" w:rsidRDefault="00391C8D" w:rsidP="007903C6">
      <w:pPr>
        <w:jc w:val="center"/>
        <w:rPr>
          <w:b/>
          <w:sz w:val="24"/>
          <w:szCs w:val="24"/>
        </w:rPr>
      </w:pPr>
    </w:p>
    <w:p w:rsidR="00391C8D" w:rsidRDefault="00391C8D" w:rsidP="007903C6">
      <w:pPr>
        <w:jc w:val="center"/>
        <w:rPr>
          <w:b/>
          <w:sz w:val="24"/>
          <w:szCs w:val="24"/>
        </w:rPr>
      </w:pPr>
    </w:p>
    <w:p w:rsidR="00391C8D" w:rsidRDefault="00391C8D" w:rsidP="007903C6">
      <w:pPr>
        <w:jc w:val="center"/>
        <w:rPr>
          <w:b/>
          <w:sz w:val="24"/>
          <w:szCs w:val="24"/>
        </w:rPr>
      </w:pPr>
    </w:p>
    <w:p w:rsidR="00391C8D" w:rsidRDefault="00391C8D" w:rsidP="007903C6">
      <w:pPr>
        <w:jc w:val="center"/>
        <w:rPr>
          <w:b/>
          <w:sz w:val="24"/>
          <w:szCs w:val="24"/>
        </w:rPr>
      </w:pPr>
    </w:p>
    <w:p w:rsidR="007903C6" w:rsidRPr="00391C8D" w:rsidRDefault="007903C6" w:rsidP="00391C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по физике для  11 класса (базовый уровень)</w:t>
      </w:r>
    </w:p>
    <w:p w:rsidR="007903C6" w:rsidRPr="00391C8D" w:rsidRDefault="007903C6" w:rsidP="00391C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903C6" w:rsidRPr="00391C8D" w:rsidRDefault="007903C6" w:rsidP="00391C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 xml:space="preserve">Программа соответствует Федеральному компоненту государственного стандарта основного общего образования по физике (приказ Минобразования России от 05.03.2004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образования»). </w:t>
      </w:r>
    </w:p>
    <w:p w:rsidR="007903C6" w:rsidRPr="00391C8D" w:rsidRDefault="007903C6" w:rsidP="00391C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 xml:space="preserve">Изучение физики на базовом уровне направлено на достижение следующих </w:t>
      </w:r>
      <w:r w:rsidRPr="00391C8D">
        <w:rPr>
          <w:rFonts w:ascii="Times New Roman" w:hAnsi="Times New Roman" w:cs="Times New Roman"/>
          <w:b/>
          <w:sz w:val="24"/>
          <w:szCs w:val="24"/>
        </w:rPr>
        <w:t>целей</w:t>
      </w:r>
      <w:r w:rsidRPr="00391C8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91C8D">
        <w:rPr>
          <w:rFonts w:ascii="Times New Roman" w:hAnsi="Times New Roman" w:cs="Times New Roman"/>
          <w:sz w:val="24"/>
          <w:szCs w:val="24"/>
        </w:rPr>
        <w:t>:</w:t>
      </w:r>
    </w:p>
    <w:p w:rsidR="007903C6" w:rsidRPr="00391C8D" w:rsidRDefault="007903C6" w:rsidP="00391C8D">
      <w:pPr>
        <w:pStyle w:val="af1"/>
        <w:numPr>
          <w:ilvl w:val="0"/>
          <w:numId w:val="5"/>
        </w:numPr>
        <w:ind w:left="0"/>
        <w:jc w:val="both"/>
        <w:rPr>
          <w:sz w:val="24"/>
          <w:szCs w:val="24"/>
        </w:rPr>
      </w:pPr>
      <w:r w:rsidRPr="00391C8D">
        <w:rPr>
          <w:sz w:val="24"/>
          <w:szCs w:val="24"/>
        </w:rPr>
        <w:t>формирование у обучающихся умения видеть и понимать ценность образования, значимость физического знания для каждого человека;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7903C6" w:rsidRPr="00391C8D" w:rsidRDefault="007903C6" w:rsidP="00391C8D">
      <w:pPr>
        <w:pStyle w:val="af1"/>
        <w:numPr>
          <w:ilvl w:val="0"/>
          <w:numId w:val="5"/>
        </w:numPr>
        <w:ind w:left="0"/>
        <w:jc w:val="both"/>
        <w:rPr>
          <w:sz w:val="24"/>
          <w:szCs w:val="24"/>
        </w:rPr>
      </w:pPr>
      <w:r w:rsidRPr="00391C8D">
        <w:rPr>
          <w:sz w:val="24"/>
          <w:szCs w:val="24"/>
        </w:rPr>
        <w:t>формирование у обучающихся целостного представления о мире и роли физики в создании современной естественно-научной  картины мира; умения объяснять объекты и процессы окружающей действительности – природной, социальной, культурной, технической среды, используя для этого физические знания;</w:t>
      </w:r>
    </w:p>
    <w:p w:rsidR="007903C6" w:rsidRPr="00391C8D" w:rsidRDefault="007903C6" w:rsidP="00391C8D">
      <w:pPr>
        <w:pStyle w:val="af1"/>
        <w:numPr>
          <w:ilvl w:val="0"/>
          <w:numId w:val="5"/>
        </w:numPr>
        <w:ind w:left="0"/>
        <w:jc w:val="both"/>
        <w:rPr>
          <w:sz w:val="24"/>
          <w:szCs w:val="24"/>
        </w:rPr>
      </w:pPr>
      <w:r w:rsidRPr="00391C8D">
        <w:rPr>
          <w:sz w:val="24"/>
          <w:szCs w:val="24"/>
        </w:rPr>
        <w:t>приобретение обучающимися опыта разнообразной деятельности, опыта  познания и самопознания; ключевых навыков (ключевых компетентностей), имеющих универсальное значение для различных видов деятельности, - навыков решения проблем, принятия решений, поиска, анализа и обработки информации, коммуникативных навыков, навыков измерений, навыков сотрудничества, эффективного и безопасного использования различных технических устройств;</w:t>
      </w:r>
    </w:p>
    <w:p w:rsidR="007903C6" w:rsidRPr="00391C8D" w:rsidRDefault="007903C6" w:rsidP="00391C8D">
      <w:pPr>
        <w:pStyle w:val="af1"/>
        <w:numPr>
          <w:ilvl w:val="0"/>
          <w:numId w:val="5"/>
        </w:numPr>
        <w:ind w:left="0" w:hanging="357"/>
        <w:jc w:val="both"/>
        <w:rPr>
          <w:sz w:val="24"/>
          <w:szCs w:val="24"/>
        </w:rPr>
      </w:pPr>
      <w:r w:rsidRPr="00391C8D">
        <w:rPr>
          <w:sz w:val="24"/>
          <w:szCs w:val="24"/>
        </w:rPr>
        <w:t>овладение системой научных знаний о физических свойствах окружающего мира, об основных физических законах и о способах их использования в практической жизни.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программы: Г.Я. Мякишев. ФИЗИКА. 10-11 классы. – М: Дрофа, 2010. </w:t>
      </w:r>
    </w:p>
    <w:p w:rsidR="007903C6" w:rsidRDefault="007903C6" w:rsidP="00391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Учебная программа 11 класса рассчитана на 68 часов, по 2 часа в неделю.</w:t>
      </w:r>
    </w:p>
    <w:p w:rsidR="00004385" w:rsidRPr="00004385" w:rsidRDefault="00004385" w:rsidP="00004385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385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004385">
        <w:rPr>
          <w:rFonts w:ascii="Times New Roman" w:hAnsi="Times New Roman" w:cs="Times New Roman"/>
          <w:sz w:val="24"/>
          <w:szCs w:val="24"/>
        </w:rPr>
        <w:t>На основании положения МБОУ «Сармановская СОШ» «О структуре, порядке разработки и утверждения рабочих программ, учебных курсов и предметов МБОУ «Сармановская СОШ» Сармановского муниципального района РТ, рассмотренного на педагогическом совете от 25.08.14г., протокол № 1, утверждённого Приказом директора № 84 от 02.09.14, в случае совпадения уроков с праздничными и каникулярными днями, программу выполнить согласно П 4.2 данного положения.</w:t>
      </w:r>
    </w:p>
    <w:p w:rsidR="007903C6" w:rsidRPr="00391C8D" w:rsidRDefault="007903C6" w:rsidP="00391C8D">
      <w:pPr>
        <w:spacing w:after="0"/>
        <w:ind w:firstLine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Программой предусмотрено изучение разделов:</w:t>
      </w:r>
    </w:p>
    <w:p w:rsidR="007903C6" w:rsidRPr="00391C8D" w:rsidRDefault="007903C6" w:rsidP="00391C8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 xml:space="preserve"> Основы электродинамики</w:t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(продолжение) </w:t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  <w:t>11 часов</w:t>
      </w:r>
    </w:p>
    <w:p w:rsidR="007903C6" w:rsidRPr="00391C8D" w:rsidRDefault="007903C6" w:rsidP="00391C8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Колебания и волны</w:t>
      </w:r>
      <w:r w:rsidRPr="00391C8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ab/>
      </w:r>
      <w:r w:rsidRPr="00391C8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ab/>
        <w:t xml:space="preserve">                         </w:t>
      </w:r>
      <w:r w:rsidRPr="00391C8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ab/>
      </w:r>
      <w:r w:rsidRPr="00391C8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ab/>
        <w:t>11 часов</w:t>
      </w:r>
    </w:p>
    <w:p w:rsidR="007903C6" w:rsidRPr="00391C8D" w:rsidRDefault="007903C6" w:rsidP="00391C8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Оптика</w:t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  <w:t xml:space="preserve">                                           18 часов</w:t>
      </w:r>
    </w:p>
    <w:p w:rsidR="007903C6" w:rsidRPr="00391C8D" w:rsidRDefault="007903C6" w:rsidP="00391C8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Квантовая физика</w:t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  <w:t xml:space="preserve">                                                      12 часов</w:t>
      </w:r>
    </w:p>
    <w:p w:rsidR="007903C6" w:rsidRPr="00391C8D" w:rsidRDefault="007903C6" w:rsidP="00391C8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Элементарные частицы                                                  </w:t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  <w:t>1 час</w:t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  <w:t xml:space="preserve">                        </w:t>
      </w:r>
    </w:p>
    <w:p w:rsidR="007903C6" w:rsidRPr="00391C8D" w:rsidRDefault="007903C6" w:rsidP="00391C8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Значение физики для объяснения мира и развития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производительных сил общества</w:t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  <w:t xml:space="preserve">            </w:t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  <w:t xml:space="preserve"> </w:t>
      </w:r>
      <w:r w:rsidRPr="00391C8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 </w:t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часа</w:t>
      </w:r>
    </w:p>
    <w:p w:rsidR="007903C6" w:rsidRPr="00391C8D" w:rsidRDefault="007903C6" w:rsidP="00391C8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Строение Вселенной</w:t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  <w:t xml:space="preserve">                                               </w:t>
      </w:r>
      <w:r w:rsidR="00F21B29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     </w:t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 7 часов</w:t>
      </w:r>
    </w:p>
    <w:p w:rsidR="007903C6" w:rsidRPr="00391C8D" w:rsidRDefault="007903C6" w:rsidP="00391C8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Повторение</w:t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  <w:t xml:space="preserve">                                                                  4 часа</w:t>
      </w:r>
    </w:p>
    <w:p w:rsidR="007903C6" w:rsidRPr="00391C8D" w:rsidRDefault="007903C6" w:rsidP="00391C8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lastRenderedPageBreak/>
        <w:t>Резерв</w:t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</w:r>
      <w:r w:rsidRPr="00391C8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ab/>
        <w:t xml:space="preserve">                                                                       2 часа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03C6" w:rsidRPr="00391C8D" w:rsidRDefault="007903C6" w:rsidP="00391C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По программе за год учащиеся должны выполнить 4 контрольные работы и 4 лабораторные работы.</w:t>
      </w:r>
    </w:p>
    <w:p w:rsidR="007903C6" w:rsidRPr="00391C8D" w:rsidRDefault="007903C6" w:rsidP="00391C8D">
      <w:pPr>
        <w:spacing w:after="0"/>
        <w:ind w:firstLine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3C6" w:rsidRPr="00391C8D" w:rsidRDefault="007903C6" w:rsidP="00391C8D">
      <w:pPr>
        <w:spacing w:after="0"/>
        <w:ind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Основное содержание программы</w:t>
      </w:r>
      <w:r w:rsidRPr="00391C8D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:rsidR="007903C6" w:rsidRPr="00391C8D" w:rsidRDefault="007903C6" w:rsidP="00391C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ab/>
      </w:r>
      <w:r w:rsidRPr="00391C8D">
        <w:rPr>
          <w:rFonts w:ascii="Times New Roman" w:hAnsi="Times New Roman" w:cs="Times New Roman"/>
          <w:b/>
          <w:sz w:val="24"/>
          <w:szCs w:val="24"/>
        </w:rPr>
        <w:t>Электродинамика (продолжение)</w:t>
      </w:r>
    </w:p>
    <w:p w:rsidR="007903C6" w:rsidRPr="00391C8D" w:rsidRDefault="007903C6" w:rsidP="00391C8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 xml:space="preserve">Магнитное поле тока. Индукция магнитного поля. Сила Ампера. Сила Лоренца. Самоиндукция. Индуктивность. Энергия магнитного поля. Магнитные свойства вещества. Электродвигатель. Закон электромагнитной индукции. Правило Ленца. Индукционный генератор электрического тока. </w:t>
      </w:r>
    </w:p>
    <w:p w:rsidR="007903C6" w:rsidRPr="00391C8D" w:rsidRDefault="007903C6" w:rsidP="00391C8D">
      <w:pPr>
        <w:spacing w:after="0"/>
        <w:ind w:firstLine="1276"/>
        <w:rPr>
          <w:rFonts w:ascii="Times New Roman" w:hAnsi="Times New Roman" w:cs="Times New Roman"/>
          <w:b/>
          <w:sz w:val="24"/>
          <w:szCs w:val="24"/>
        </w:rPr>
      </w:pPr>
    </w:p>
    <w:p w:rsidR="007903C6" w:rsidRPr="00391C8D" w:rsidRDefault="007903C6" w:rsidP="00391C8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Демонстрации</w:t>
      </w:r>
    </w:p>
    <w:p w:rsidR="007903C6" w:rsidRPr="00391C8D" w:rsidRDefault="007903C6" w:rsidP="00391C8D">
      <w:pPr>
        <w:numPr>
          <w:ilvl w:val="0"/>
          <w:numId w:val="11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Магнитное взаимодействие токов.</w:t>
      </w:r>
    </w:p>
    <w:p w:rsidR="007903C6" w:rsidRPr="00391C8D" w:rsidRDefault="007903C6" w:rsidP="00391C8D">
      <w:pPr>
        <w:numPr>
          <w:ilvl w:val="0"/>
          <w:numId w:val="11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Отклонение электронного пучка магнитным полем.</w:t>
      </w:r>
    </w:p>
    <w:p w:rsidR="007903C6" w:rsidRPr="00391C8D" w:rsidRDefault="007903C6" w:rsidP="00391C8D">
      <w:pPr>
        <w:numPr>
          <w:ilvl w:val="0"/>
          <w:numId w:val="11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Магнитная запись звука.</w:t>
      </w:r>
    </w:p>
    <w:p w:rsidR="007903C6" w:rsidRPr="00391C8D" w:rsidRDefault="007903C6" w:rsidP="00391C8D">
      <w:pPr>
        <w:numPr>
          <w:ilvl w:val="0"/>
          <w:numId w:val="11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Зависимость ЭДС индукции от скорости изменения магнитного потока.</w:t>
      </w:r>
    </w:p>
    <w:p w:rsidR="007903C6" w:rsidRPr="00391C8D" w:rsidRDefault="007903C6" w:rsidP="00391C8D">
      <w:pPr>
        <w:spacing w:after="0"/>
        <w:ind w:firstLine="1276"/>
        <w:rPr>
          <w:rFonts w:ascii="Times New Roman" w:hAnsi="Times New Roman" w:cs="Times New Roman"/>
          <w:b/>
          <w:sz w:val="24"/>
          <w:szCs w:val="24"/>
        </w:rPr>
      </w:pPr>
    </w:p>
    <w:p w:rsidR="007903C6" w:rsidRPr="00391C8D" w:rsidRDefault="007903C6" w:rsidP="00391C8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</w:p>
    <w:p w:rsidR="007903C6" w:rsidRPr="00391C8D" w:rsidRDefault="007903C6" w:rsidP="00391C8D">
      <w:pPr>
        <w:widowControl w:val="0"/>
        <w:numPr>
          <w:ilvl w:val="0"/>
          <w:numId w:val="12"/>
        </w:numPr>
        <w:tabs>
          <w:tab w:val="clear" w:pos="2160"/>
          <w:tab w:val="num" w:pos="180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 xml:space="preserve">Наблюдение действия магнитного поля на ток.  </w:t>
      </w:r>
    </w:p>
    <w:p w:rsidR="007903C6" w:rsidRPr="00391C8D" w:rsidRDefault="007903C6" w:rsidP="00391C8D">
      <w:pPr>
        <w:widowControl w:val="0"/>
        <w:numPr>
          <w:ilvl w:val="0"/>
          <w:numId w:val="12"/>
        </w:numPr>
        <w:tabs>
          <w:tab w:val="clear" w:pos="2160"/>
          <w:tab w:val="num" w:pos="180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Изучение явления электромагнитной индукции.</w:t>
      </w:r>
    </w:p>
    <w:p w:rsidR="007903C6" w:rsidRPr="00391C8D" w:rsidRDefault="007903C6" w:rsidP="00391C8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Электромагнитные колебания и волны</w:t>
      </w:r>
    </w:p>
    <w:p w:rsidR="007903C6" w:rsidRPr="00391C8D" w:rsidRDefault="007903C6" w:rsidP="00391C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Колебательный контур. Свободные и вынужденные электромагнитные колебания. Гармонические электромагнитные колебания. Электрический резонанс. Производство, передача и потребление электрической энергии.</w:t>
      </w:r>
    </w:p>
    <w:p w:rsidR="007903C6" w:rsidRPr="00391C8D" w:rsidRDefault="007903C6" w:rsidP="00391C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Электромагнитное поле. Электромагнитные волны. Скорость электромагнитных волн.  Свойства электромагнитных волн.  Принципы радиосвязи и телевидения.</w:t>
      </w:r>
    </w:p>
    <w:p w:rsidR="007903C6" w:rsidRPr="00391C8D" w:rsidRDefault="007903C6" w:rsidP="00391C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Скорость света. Законы отражения и преломления света. Интерференция света. Дифракция света. Дифракционная решетка. Поляризация света. Дисперсия света. Линзы. Формула тонкой линзы. Оптические приборы.</w:t>
      </w:r>
    </w:p>
    <w:p w:rsidR="007903C6" w:rsidRPr="00391C8D" w:rsidRDefault="007903C6" w:rsidP="00391C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Постулаты специальной теории относительности. Полная энергия. Энергия покоя. Релятивистский импульс. Дефект масс и энергия связи.</w:t>
      </w:r>
    </w:p>
    <w:p w:rsidR="007903C6" w:rsidRPr="00391C8D" w:rsidRDefault="007903C6" w:rsidP="00391C8D">
      <w:pPr>
        <w:spacing w:after="0"/>
        <w:ind w:firstLine="1276"/>
        <w:rPr>
          <w:rFonts w:ascii="Times New Roman" w:hAnsi="Times New Roman" w:cs="Times New Roman"/>
          <w:sz w:val="24"/>
          <w:szCs w:val="24"/>
        </w:rPr>
      </w:pPr>
    </w:p>
    <w:p w:rsidR="007903C6" w:rsidRPr="00391C8D" w:rsidRDefault="007903C6" w:rsidP="00391C8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 xml:space="preserve"> </w:t>
      </w:r>
      <w:r w:rsidRPr="00391C8D">
        <w:rPr>
          <w:rFonts w:ascii="Times New Roman" w:hAnsi="Times New Roman" w:cs="Times New Roman"/>
          <w:b/>
          <w:sz w:val="24"/>
          <w:szCs w:val="24"/>
        </w:rPr>
        <w:t>Демонстрации</w:t>
      </w:r>
    </w:p>
    <w:p w:rsidR="007903C6" w:rsidRPr="00391C8D" w:rsidRDefault="007903C6" w:rsidP="00391C8D">
      <w:pPr>
        <w:numPr>
          <w:ilvl w:val="0"/>
          <w:numId w:val="13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Свободные электромагнитные колебания.</w:t>
      </w:r>
    </w:p>
    <w:p w:rsidR="007903C6" w:rsidRPr="00391C8D" w:rsidRDefault="007903C6" w:rsidP="00391C8D">
      <w:pPr>
        <w:numPr>
          <w:ilvl w:val="0"/>
          <w:numId w:val="13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Осциллограмма переменного тока.</w:t>
      </w:r>
    </w:p>
    <w:p w:rsidR="007903C6" w:rsidRPr="00391C8D" w:rsidRDefault="007903C6" w:rsidP="00391C8D">
      <w:pPr>
        <w:numPr>
          <w:ilvl w:val="0"/>
          <w:numId w:val="13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Генератор переменного тока.</w:t>
      </w:r>
    </w:p>
    <w:p w:rsidR="007903C6" w:rsidRPr="00391C8D" w:rsidRDefault="007903C6" w:rsidP="00391C8D">
      <w:pPr>
        <w:numPr>
          <w:ilvl w:val="0"/>
          <w:numId w:val="13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Излучение и прием электромагнитных волн.</w:t>
      </w:r>
    </w:p>
    <w:p w:rsidR="007903C6" w:rsidRPr="00391C8D" w:rsidRDefault="007903C6" w:rsidP="00391C8D">
      <w:pPr>
        <w:numPr>
          <w:ilvl w:val="0"/>
          <w:numId w:val="13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lastRenderedPageBreak/>
        <w:t>Отражение  и преломление  электромагнитных волн.</w:t>
      </w:r>
    </w:p>
    <w:p w:rsidR="007903C6" w:rsidRPr="00391C8D" w:rsidRDefault="007903C6" w:rsidP="00391C8D">
      <w:pPr>
        <w:numPr>
          <w:ilvl w:val="0"/>
          <w:numId w:val="13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Интерференция света.</w:t>
      </w:r>
    </w:p>
    <w:p w:rsidR="007903C6" w:rsidRPr="00391C8D" w:rsidRDefault="007903C6" w:rsidP="00391C8D">
      <w:pPr>
        <w:numPr>
          <w:ilvl w:val="0"/>
          <w:numId w:val="13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Дифракция света.</w:t>
      </w:r>
    </w:p>
    <w:p w:rsidR="007903C6" w:rsidRPr="00391C8D" w:rsidRDefault="007903C6" w:rsidP="00391C8D">
      <w:pPr>
        <w:numPr>
          <w:ilvl w:val="0"/>
          <w:numId w:val="13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Получение спектра с помощью призмы.</w:t>
      </w:r>
    </w:p>
    <w:p w:rsidR="007903C6" w:rsidRPr="00391C8D" w:rsidRDefault="007903C6" w:rsidP="00391C8D">
      <w:pPr>
        <w:numPr>
          <w:ilvl w:val="0"/>
          <w:numId w:val="13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Получение спектра с помощью дифракционной решетки.</w:t>
      </w:r>
    </w:p>
    <w:p w:rsidR="007903C6" w:rsidRPr="00391C8D" w:rsidRDefault="007903C6" w:rsidP="00391C8D">
      <w:pPr>
        <w:numPr>
          <w:ilvl w:val="0"/>
          <w:numId w:val="13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Поляризация света.</w:t>
      </w:r>
    </w:p>
    <w:p w:rsidR="007903C6" w:rsidRPr="00391C8D" w:rsidRDefault="007903C6" w:rsidP="00391C8D">
      <w:pPr>
        <w:numPr>
          <w:ilvl w:val="0"/>
          <w:numId w:val="13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Прямолинейное распространение, отражение и преломление света.</w:t>
      </w:r>
    </w:p>
    <w:p w:rsidR="007903C6" w:rsidRPr="00391C8D" w:rsidRDefault="007903C6" w:rsidP="00391C8D">
      <w:pPr>
        <w:numPr>
          <w:ilvl w:val="0"/>
          <w:numId w:val="13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Оптические приборы.</w:t>
      </w:r>
    </w:p>
    <w:p w:rsidR="007903C6" w:rsidRPr="00391C8D" w:rsidRDefault="007903C6" w:rsidP="00391C8D">
      <w:pPr>
        <w:spacing w:after="0"/>
        <w:ind w:firstLine="1276"/>
        <w:rPr>
          <w:rFonts w:ascii="Times New Roman" w:hAnsi="Times New Roman" w:cs="Times New Roman"/>
          <w:sz w:val="24"/>
          <w:szCs w:val="24"/>
        </w:rPr>
      </w:pPr>
    </w:p>
    <w:p w:rsidR="007903C6" w:rsidRPr="00391C8D" w:rsidRDefault="007903C6" w:rsidP="00391C8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</w:p>
    <w:p w:rsidR="007903C6" w:rsidRPr="00391C8D" w:rsidRDefault="007903C6" w:rsidP="00391C8D">
      <w:pPr>
        <w:spacing w:after="0"/>
        <w:ind w:firstLine="1276"/>
        <w:rPr>
          <w:rFonts w:ascii="Times New Roman" w:hAnsi="Times New Roman" w:cs="Times New Roman"/>
          <w:b/>
          <w:sz w:val="24"/>
          <w:szCs w:val="24"/>
        </w:rPr>
      </w:pPr>
    </w:p>
    <w:p w:rsidR="007903C6" w:rsidRPr="00391C8D" w:rsidRDefault="007903C6" w:rsidP="00391C8D">
      <w:pPr>
        <w:spacing w:after="0"/>
        <w:ind w:firstLine="144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Измерение показателя преломления стекла.</w:t>
      </w:r>
    </w:p>
    <w:p w:rsidR="007903C6" w:rsidRPr="00391C8D" w:rsidRDefault="007903C6" w:rsidP="00391C8D">
      <w:pPr>
        <w:spacing w:after="0"/>
        <w:ind w:firstLine="1800"/>
        <w:rPr>
          <w:rFonts w:ascii="Times New Roman" w:hAnsi="Times New Roman" w:cs="Times New Roman"/>
          <w:sz w:val="24"/>
          <w:szCs w:val="24"/>
        </w:rPr>
      </w:pPr>
    </w:p>
    <w:p w:rsidR="007903C6" w:rsidRPr="00391C8D" w:rsidRDefault="007903C6" w:rsidP="00391C8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Квантовая физика</w:t>
      </w:r>
    </w:p>
    <w:p w:rsidR="007903C6" w:rsidRPr="00391C8D" w:rsidRDefault="007903C6" w:rsidP="00391C8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Гипотеза Планка о квантах. Фотоэлектрический эффект. Законы фотоэффекта. Уравнение Эйнштейна для фотоэффекта. Фотон. Давление света. Корпускулярно-волновой дуализм.</w:t>
      </w:r>
    </w:p>
    <w:p w:rsidR="007903C6" w:rsidRPr="00391C8D" w:rsidRDefault="007903C6" w:rsidP="00391C8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Модели строения атома. Опыты Резерфорда. Объяснение линейчатого спектра водорода на основе квантовых постулатов Бора.</w:t>
      </w:r>
    </w:p>
    <w:p w:rsidR="007903C6" w:rsidRPr="00391C8D" w:rsidRDefault="007903C6" w:rsidP="00391C8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Состав и строение атомного ядра. Свойства ядерных сил. Энергия связи атомных ядер. Виды радиоактивных превращений атомных ядер. Закон радиоактивного распада. Свойства ионизирующих ядерных излучений. Доза излучения.</w:t>
      </w:r>
    </w:p>
    <w:p w:rsidR="007903C6" w:rsidRPr="00391C8D" w:rsidRDefault="007903C6" w:rsidP="00391C8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Ядерные реакции. Цепная реакция деления ядер. Ядерная энергетика. Термоядерный синтез.</w:t>
      </w:r>
    </w:p>
    <w:p w:rsidR="007903C6" w:rsidRPr="00391C8D" w:rsidRDefault="007903C6" w:rsidP="00391C8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Элементарные частицы. Фундаментальные взаимодействия.</w:t>
      </w:r>
    </w:p>
    <w:p w:rsidR="007903C6" w:rsidRPr="00391C8D" w:rsidRDefault="007903C6" w:rsidP="00391C8D">
      <w:pPr>
        <w:spacing w:after="0"/>
        <w:ind w:firstLine="1276"/>
        <w:rPr>
          <w:rFonts w:ascii="Times New Roman" w:hAnsi="Times New Roman" w:cs="Times New Roman"/>
          <w:b/>
          <w:sz w:val="24"/>
          <w:szCs w:val="24"/>
        </w:rPr>
      </w:pPr>
    </w:p>
    <w:p w:rsidR="007903C6" w:rsidRPr="00391C8D" w:rsidRDefault="007903C6" w:rsidP="00391C8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Демонстрации</w:t>
      </w:r>
    </w:p>
    <w:p w:rsidR="007903C6" w:rsidRPr="00391C8D" w:rsidRDefault="007903C6" w:rsidP="00391C8D">
      <w:pPr>
        <w:numPr>
          <w:ilvl w:val="0"/>
          <w:numId w:val="14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Фотоэффект.</w:t>
      </w:r>
    </w:p>
    <w:p w:rsidR="007903C6" w:rsidRPr="00391C8D" w:rsidRDefault="007903C6" w:rsidP="00391C8D">
      <w:pPr>
        <w:numPr>
          <w:ilvl w:val="0"/>
          <w:numId w:val="14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Линейчатые спектры излучения.</w:t>
      </w:r>
    </w:p>
    <w:p w:rsidR="007903C6" w:rsidRPr="00391C8D" w:rsidRDefault="007903C6" w:rsidP="00391C8D">
      <w:pPr>
        <w:numPr>
          <w:ilvl w:val="0"/>
          <w:numId w:val="14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Лазер.</w:t>
      </w:r>
    </w:p>
    <w:p w:rsidR="007903C6" w:rsidRPr="00391C8D" w:rsidRDefault="007903C6" w:rsidP="00391C8D">
      <w:pPr>
        <w:numPr>
          <w:ilvl w:val="0"/>
          <w:numId w:val="14"/>
        </w:numPr>
        <w:tabs>
          <w:tab w:val="clear" w:pos="2160"/>
          <w:tab w:val="num" w:pos="18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Счетчик ионизирующих излучений.</w:t>
      </w:r>
    </w:p>
    <w:p w:rsidR="007903C6" w:rsidRPr="00391C8D" w:rsidRDefault="007903C6" w:rsidP="00391C8D">
      <w:pPr>
        <w:spacing w:after="0"/>
        <w:ind w:firstLine="1276"/>
        <w:rPr>
          <w:rFonts w:ascii="Times New Roman" w:hAnsi="Times New Roman" w:cs="Times New Roman"/>
          <w:sz w:val="24"/>
          <w:szCs w:val="24"/>
        </w:rPr>
      </w:pPr>
    </w:p>
    <w:p w:rsidR="007903C6" w:rsidRPr="00391C8D" w:rsidRDefault="007903C6" w:rsidP="00391C8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</w:p>
    <w:p w:rsidR="007903C6" w:rsidRPr="00391C8D" w:rsidRDefault="007903C6" w:rsidP="00391C8D">
      <w:pPr>
        <w:spacing w:after="0"/>
        <w:ind w:firstLine="1276"/>
        <w:rPr>
          <w:rFonts w:ascii="Times New Roman" w:hAnsi="Times New Roman" w:cs="Times New Roman"/>
          <w:b/>
          <w:sz w:val="24"/>
          <w:szCs w:val="24"/>
        </w:rPr>
      </w:pPr>
    </w:p>
    <w:p w:rsidR="007903C6" w:rsidRPr="00391C8D" w:rsidRDefault="007903C6" w:rsidP="00391C8D">
      <w:pPr>
        <w:spacing w:after="0"/>
        <w:ind w:firstLine="144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Наблюдение сплошного и линейчатого спектров.</w:t>
      </w:r>
    </w:p>
    <w:p w:rsidR="007903C6" w:rsidRPr="00391C8D" w:rsidRDefault="007903C6" w:rsidP="00391C8D">
      <w:pPr>
        <w:spacing w:after="0"/>
        <w:ind w:firstLine="1232"/>
        <w:rPr>
          <w:rFonts w:ascii="Times New Roman" w:hAnsi="Times New Roman" w:cs="Times New Roman"/>
          <w:sz w:val="24"/>
          <w:szCs w:val="24"/>
        </w:rPr>
      </w:pPr>
    </w:p>
    <w:p w:rsidR="007903C6" w:rsidRPr="00391C8D" w:rsidRDefault="007903C6" w:rsidP="00391C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ab/>
      </w:r>
      <w:r w:rsidRPr="00391C8D">
        <w:rPr>
          <w:rFonts w:ascii="Times New Roman" w:hAnsi="Times New Roman" w:cs="Times New Roman"/>
          <w:b/>
          <w:sz w:val="24"/>
          <w:szCs w:val="24"/>
        </w:rPr>
        <w:t>Строение Вселенной</w:t>
      </w:r>
    </w:p>
    <w:p w:rsidR="007903C6" w:rsidRPr="00391C8D" w:rsidRDefault="007903C6" w:rsidP="00391C8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lastRenderedPageBreak/>
        <w:t>Расстояние до Луны, Солнца и ближайших звезд. Космические исследования, их научное и экономическое значение. Природа Солнца и звезд, источники энергии. Физические характеристики звезд. Современные представления о происхождении и эволюции Солнца и звезд. Наша Галактика и место Солнечной системы в ней. Другие галактики. Представление о расширении Вселенной.</w:t>
      </w:r>
    </w:p>
    <w:p w:rsidR="007903C6" w:rsidRPr="00391C8D" w:rsidRDefault="007903C6" w:rsidP="00391C8D">
      <w:pPr>
        <w:spacing w:after="0"/>
        <w:ind w:firstLine="357"/>
        <w:rPr>
          <w:rFonts w:ascii="Times New Roman" w:hAnsi="Times New Roman" w:cs="Times New Roman"/>
          <w:b/>
          <w:sz w:val="24"/>
          <w:szCs w:val="24"/>
        </w:rPr>
      </w:pPr>
    </w:p>
    <w:p w:rsidR="007903C6" w:rsidRPr="00391C8D" w:rsidRDefault="007903C6" w:rsidP="00391C8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Экспериментальная физика</w:t>
      </w:r>
    </w:p>
    <w:p w:rsidR="007903C6" w:rsidRPr="00391C8D" w:rsidRDefault="007903C6" w:rsidP="00391C8D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Опыты, иллюстрирующие изучаемые явления.</w:t>
      </w:r>
    </w:p>
    <w:p w:rsidR="007903C6" w:rsidRPr="00391C8D" w:rsidRDefault="007903C6" w:rsidP="00391C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3C6" w:rsidRPr="00391C8D" w:rsidRDefault="007903C6" w:rsidP="00391C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3C6" w:rsidRPr="00391C8D" w:rsidRDefault="007903C6" w:rsidP="00391C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выпускников 11 класса</w:t>
      </w:r>
    </w:p>
    <w:p w:rsidR="007903C6" w:rsidRPr="00391C8D" w:rsidRDefault="007903C6" w:rsidP="00391C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В результате изучения физики на базовом уровне ученик должен: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1C8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91C8D">
        <w:rPr>
          <w:rFonts w:ascii="Times New Roman" w:hAnsi="Times New Roman" w:cs="Times New Roman"/>
          <w:b/>
          <w:sz w:val="24"/>
          <w:szCs w:val="24"/>
          <w:u w:val="single"/>
        </w:rPr>
        <w:t>знать/понимать</w:t>
      </w:r>
    </w:p>
    <w:p w:rsidR="007903C6" w:rsidRPr="00391C8D" w:rsidRDefault="007903C6" w:rsidP="00391C8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смысл понятий:</w:t>
      </w:r>
      <w:r w:rsidRPr="00391C8D">
        <w:rPr>
          <w:rFonts w:ascii="Times New Roman" w:hAnsi="Times New Roman" w:cs="Times New Roman"/>
          <w:sz w:val="24"/>
          <w:szCs w:val="24"/>
        </w:rPr>
        <w:t xml:space="preserve">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</w:p>
    <w:p w:rsidR="007903C6" w:rsidRPr="00391C8D" w:rsidRDefault="007903C6" w:rsidP="00391C8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смысл физических величин:</w:t>
      </w:r>
      <w:r w:rsidRPr="00391C8D">
        <w:rPr>
          <w:rFonts w:ascii="Times New Roman" w:hAnsi="Times New Roman" w:cs="Times New Roman"/>
          <w:sz w:val="24"/>
          <w:szCs w:val="24"/>
        </w:rPr>
        <w:t xml:space="preserve"> 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 </w:t>
      </w:r>
    </w:p>
    <w:p w:rsidR="007903C6" w:rsidRPr="00391C8D" w:rsidRDefault="007903C6" w:rsidP="00391C8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 xml:space="preserve">смысл физических законов </w:t>
      </w:r>
      <w:r w:rsidRPr="00391C8D">
        <w:rPr>
          <w:rFonts w:ascii="Times New Roman" w:hAnsi="Times New Roman" w:cs="Times New Roman"/>
          <w:sz w:val="24"/>
          <w:szCs w:val="24"/>
        </w:rPr>
        <w:t>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7903C6" w:rsidRPr="00391C8D" w:rsidRDefault="007903C6" w:rsidP="00391C8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вклад российских и зарубежных учёных</w:t>
      </w:r>
      <w:r w:rsidRPr="00391C8D">
        <w:rPr>
          <w:rFonts w:ascii="Times New Roman" w:hAnsi="Times New Roman" w:cs="Times New Roman"/>
          <w:sz w:val="24"/>
          <w:szCs w:val="24"/>
        </w:rPr>
        <w:t>, оказавших наибольшее влияние на развитие физики;</w:t>
      </w:r>
      <w:r w:rsidRPr="00391C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1C8D">
        <w:rPr>
          <w:rFonts w:ascii="Times New Roman" w:hAnsi="Times New Roman" w:cs="Times New Roman"/>
          <w:b/>
          <w:sz w:val="24"/>
          <w:szCs w:val="24"/>
          <w:u w:val="single"/>
        </w:rPr>
        <w:t>уметь</w:t>
      </w:r>
    </w:p>
    <w:p w:rsidR="007903C6" w:rsidRPr="00391C8D" w:rsidRDefault="007903C6" w:rsidP="00391C8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описывать и объяснять физические явления и свойства тел:</w:t>
      </w:r>
      <w:r w:rsidRPr="00391C8D">
        <w:rPr>
          <w:rFonts w:ascii="Times New Roman" w:hAnsi="Times New Roman" w:cs="Times New Roman"/>
          <w:sz w:val="24"/>
          <w:szCs w:val="24"/>
        </w:rPr>
        <w:t xml:space="preserve"> движение небесных тел и искусственных спутников Земли; свойства газов, жидкостей и твёрдых тел; электромагнитную индукцию, распространение электромагнитных волн; волновые свойства света; излучение и поглощение света атомом, фотоэффект; </w:t>
      </w:r>
    </w:p>
    <w:p w:rsidR="007903C6" w:rsidRPr="00391C8D" w:rsidRDefault="007903C6" w:rsidP="00391C8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 xml:space="preserve">отличать </w:t>
      </w:r>
      <w:r w:rsidRPr="00391C8D">
        <w:rPr>
          <w:rFonts w:ascii="Times New Roman" w:hAnsi="Times New Roman" w:cs="Times New Roman"/>
          <w:sz w:val="24"/>
          <w:szCs w:val="24"/>
        </w:rPr>
        <w:t xml:space="preserve">гипотезы от научных теорий; </w:t>
      </w:r>
      <w:r w:rsidRPr="00391C8D">
        <w:rPr>
          <w:rFonts w:ascii="Times New Roman" w:hAnsi="Times New Roman" w:cs="Times New Roman"/>
          <w:b/>
          <w:sz w:val="24"/>
          <w:szCs w:val="24"/>
        </w:rPr>
        <w:t xml:space="preserve">делать выводы </w:t>
      </w:r>
      <w:r w:rsidRPr="00391C8D">
        <w:rPr>
          <w:rFonts w:ascii="Times New Roman" w:hAnsi="Times New Roman" w:cs="Times New Roman"/>
          <w:sz w:val="24"/>
          <w:szCs w:val="24"/>
        </w:rPr>
        <w:t xml:space="preserve">на основе экспериментальных данных; </w:t>
      </w:r>
      <w:r w:rsidRPr="00391C8D">
        <w:rPr>
          <w:rFonts w:ascii="Times New Roman" w:hAnsi="Times New Roman" w:cs="Times New Roman"/>
          <w:b/>
          <w:sz w:val="24"/>
          <w:szCs w:val="24"/>
        </w:rPr>
        <w:t xml:space="preserve">приводить примеры, </w:t>
      </w:r>
      <w:r w:rsidRPr="00391C8D">
        <w:rPr>
          <w:rFonts w:ascii="Times New Roman" w:hAnsi="Times New Roman" w:cs="Times New Roman"/>
          <w:sz w:val="24"/>
          <w:szCs w:val="24"/>
        </w:rPr>
        <w:t>показывающие, что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даёт возможность объяснять известные явления природы и научные факты, предсказывать ещё неизвестные явления;</w:t>
      </w:r>
    </w:p>
    <w:p w:rsidR="007903C6" w:rsidRPr="00391C8D" w:rsidRDefault="007903C6" w:rsidP="00391C8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приводить примеры практического использования физических знаний:</w:t>
      </w:r>
      <w:r w:rsidRPr="00391C8D">
        <w:rPr>
          <w:rFonts w:ascii="Times New Roman" w:hAnsi="Times New Roman" w:cs="Times New Roman"/>
          <w:sz w:val="24"/>
          <w:szCs w:val="24"/>
        </w:rPr>
        <w:t xml:space="preserve"> законов механики, термодинамики и электродинамики в энергетике; различных видов электромагнитных излучений для развития радио- и телекоммуникаций; квантовой физики в создании ядерной энергетики, лазеров;</w:t>
      </w:r>
    </w:p>
    <w:p w:rsidR="007903C6" w:rsidRPr="00391C8D" w:rsidRDefault="007903C6" w:rsidP="00391C8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 xml:space="preserve">воспринимать и на основе полученных знаний самостоятельно оценивать </w:t>
      </w:r>
      <w:r w:rsidRPr="00391C8D">
        <w:rPr>
          <w:rFonts w:ascii="Times New Roman" w:hAnsi="Times New Roman" w:cs="Times New Roman"/>
          <w:sz w:val="24"/>
          <w:szCs w:val="24"/>
        </w:rPr>
        <w:t>информацию, содержащуюся в сообщениях СМИ, Интернете, научно-популярных статьях;</w:t>
      </w:r>
    </w:p>
    <w:p w:rsidR="007903C6" w:rsidRPr="00391C8D" w:rsidRDefault="007903C6" w:rsidP="00391C8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391C8D">
        <w:rPr>
          <w:rFonts w:ascii="Times New Roman" w:hAnsi="Times New Roman" w:cs="Times New Roman"/>
          <w:sz w:val="24"/>
          <w:szCs w:val="24"/>
        </w:rPr>
        <w:t>для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 оценки влияния на организм человека и другие организмы загрязнения окружающей среды; рационального природопользования и защиты окружающей среды.</w:t>
      </w:r>
      <w:r w:rsidRPr="00391C8D">
        <w:rPr>
          <w:rFonts w:ascii="Times New Roman" w:hAnsi="Times New Roman" w:cs="Times New Roman"/>
          <w:sz w:val="24"/>
          <w:szCs w:val="24"/>
        </w:rPr>
        <w:tab/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3C6" w:rsidRPr="00391C8D" w:rsidRDefault="007903C6" w:rsidP="00391C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физики</w:t>
      </w:r>
      <w:r w:rsidRPr="00391C8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903C6" w:rsidRPr="00391C8D" w:rsidRDefault="007903C6" w:rsidP="00391C8D">
      <w:pPr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в ценностно-ориентационной сфере – чувство гордости за российскую физическую науку, гуманизм, положительное отношение к труду, целеустремленность;</w:t>
      </w:r>
    </w:p>
    <w:p w:rsidR="007903C6" w:rsidRPr="00391C8D" w:rsidRDefault="007903C6" w:rsidP="00391C8D">
      <w:pPr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в трудовой сфере – готовность к осознанному выбору дальнейшей образовательной траектории;</w:t>
      </w:r>
    </w:p>
    <w:p w:rsidR="007903C6" w:rsidRPr="00391C8D" w:rsidRDefault="007903C6" w:rsidP="00391C8D">
      <w:pPr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в познавательной (когнитивной, интеллектуальной) сфере – умение управлять своей познавательной деятельностью.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903C6" w:rsidRPr="00391C8D" w:rsidRDefault="007903C6" w:rsidP="00391C8D">
      <w:pPr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 и т.д.) для изучения различных сторон окружающей действительности;</w:t>
      </w:r>
    </w:p>
    <w:p w:rsidR="007903C6" w:rsidRPr="00391C8D" w:rsidRDefault="007903C6" w:rsidP="00391C8D">
      <w:pPr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7903C6" w:rsidRPr="00391C8D" w:rsidRDefault="007903C6" w:rsidP="00391C8D">
      <w:pPr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умение генерировать идеи и определять средства, необходимые для их реализации;</w:t>
      </w:r>
    </w:p>
    <w:p w:rsidR="007903C6" w:rsidRPr="00391C8D" w:rsidRDefault="007903C6" w:rsidP="00391C8D">
      <w:pPr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умение определять цели и задачи деятельности, выбирать средства реализации целей и применять их на практике;</w:t>
      </w:r>
    </w:p>
    <w:p w:rsidR="007903C6" w:rsidRPr="00391C8D" w:rsidRDefault="007903C6" w:rsidP="00391C8D">
      <w:pPr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использование различных источников для получения физической информации, понимание зависимости содержания и формы представления информации от целей коммуникации и адресата.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  <w:r w:rsidRPr="00391C8D">
        <w:rPr>
          <w:rFonts w:ascii="Times New Roman" w:hAnsi="Times New Roman" w:cs="Times New Roman"/>
          <w:b/>
          <w:i/>
          <w:sz w:val="24"/>
          <w:szCs w:val="24"/>
        </w:rPr>
        <w:t>(на базовом уровне):</w:t>
      </w:r>
    </w:p>
    <w:p w:rsidR="007903C6" w:rsidRPr="00391C8D" w:rsidRDefault="007903C6" w:rsidP="00391C8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7903C6" w:rsidRPr="00391C8D" w:rsidRDefault="007903C6" w:rsidP="00391C8D">
      <w:pPr>
        <w:numPr>
          <w:ilvl w:val="6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давать определения изученным понятиям;</w:t>
      </w:r>
    </w:p>
    <w:p w:rsidR="007903C6" w:rsidRPr="00391C8D" w:rsidRDefault="007903C6" w:rsidP="00391C8D">
      <w:pPr>
        <w:numPr>
          <w:ilvl w:val="6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называть основные положения изученных теорий и гипотез;</w:t>
      </w:r>
    </w:p>
    <w:p w:rsidR="007903C6" w:rsidRPr="00391C8D" w:rsidRDefault="007903C6" w:rsidP="00391C8D">
      <w:pPr>
        <w:numPr>
          <w:ilvl w:val="6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описывать демонстрационные и самостоятельно проведенные эксперименты, используя для этого естественный (русский, родной) язык и язык физики;</w:t>
      </w:r>
    </w:p>
    <w:p w:rsidR="007903C6" w:rsidRPr="00391C8D" w:rsidRDefault="007903C6" w:rsidP="00391C8D">
      <w:pPr>
        <w:numPr>
          <w:ilvl w:val="6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классифицировать изученные объекты и явления;</w:t>
      </w:r>
    </w:p>
    <w:p w:rsidR="007903C6" w:rsidRPr="00391C8D" w:rsidRDefault="007903C6" w:rsidP="00391C8D">
      <w:pPr>
        <w:numPr>
          <w:ilvl w:val="6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делать выводы и умозаключения из наблюдений, изученных физических закономерностей, прогнозировать возможные результаты;</w:t>
      </w:r>
    </w:p>
    <w:p w:rsidR="007903C6" w:rsidRPr="00391C8D" w:rsidRDefault="007903C6" w:rsidP="00391C8D">
      <w:pPr>
        <w:numPr>
          <w:ilvl w:val="6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структурировать изученный материал;</w:t>
      </w:r>
    </w:p>
    <w:p w:rsidR="007903C6" w:rsidRPr="00391C8D" w:rsidRDefault="007903C6" w:rsidP="00391C8D">
      <w:pPr>
        <w:numPr>
          <w:ilvl w:val="6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интерпретировать физическую информацию, полученную из других источников;</w:t>
      </w:r>
    </w:p>
    <w:p w:rsidR="007903C6" w:rsidRPr="00391C8D" w:rsidRDefault="007903C6" w:rsidP="00391C8D">
      <w:pPr>
        <w:numPr>
          <w:ilvl w:val="6"/>
          <w:numId w:val="7"/>
        </w:numPr>
        <w:autoSpaceDE w:val="0"/>
        <w:autoSpaceDN w:val="0"/>
        <w:adjustRightInd w:val="0"/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среды;</w:t>
      </w:r>
    </w:p>
    <w:p w:rsidR="007903C6" w:rsidRPr="00391C8D" w:rsidRDefault="007903C6" w:rsidP="00391C8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в ценностно-ориентационной сфере – анализировать и оценивать последствия для окружающей среды бытовой и производственной деятельности человека, связанной с использованием физических процессов;</w:t>
      </w:r>
    </w:p>
    <w:p w:rsidR="007903C6" w:rsidRPr="00391C8D" w:rsidRDefault="007903C6" w:rsidP="00391C8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в трудовой сфере – проводить физический эксперимент;</w:t>
      </w:r>
    </w:p>
    <w:p w:rsidR="007903C6" w:rsidRPr="00391C8D" w:rsidRDefault="007903C6" w:rsidP="00391C8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в сфере физической культуры – оказывать первую помощь при травмах, связанных с лабораторным оборудованием и бытовыми техническими устройствами.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0847" w:rsidRDefault="00A50847" w:rsidP="00391C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3C6" w:rsidRPr="00391C8D" w:rsidRDefault="00A50847" w:rsidP="00391C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</w:t>
      </w:r>
      <w:r w:rsidR="007903C6" w:rsidRPr="00391C8D">
        <w:rPr>
          <w:rFonts w:ascii="Times New Roman" w:hAnsi="Times New Roman" w:cs="Times New Roman"/>
          <w:b/>
          <w:sz w:val="24"/>
          <w:szCs w:val="24"/>
        </w:rPr>
        <w:t>чебно-методический комплект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03C6" w:rsidRPr="00391C8D" w:rsidRDefault="007903C6" w:rsidP="00391C8D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Г.Я.Мякишев, Б.Б.Буховцев. Учебник для общеобразовательных учреждений. Физика. 11 класс. – М.: Просвещение, 2006.</w:t>
      </w:r>
    </w:p>
    <w:p w:rsidR="007903C6" w:rsidRPr="00391C8D" w:rsidRDefault="007903C6" w:rsidP="00391C8D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А.П. Рымкевич. Сборник задач по физике. 10-11 класс. – М.: Дрофа, 2006.</w:t>
      </w:r>
    </w:p>
    <w:p w:rsidR="007903C6" w:rsidRPr="00391C8D" w:rsidRDefault="007903C6" w:rsidP="00391C8D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Г.Н.Степанова. Сборник задач по физике. 10-11 класс. – М.: Просвещение, 2003.</w:t>
      </w:r>
    </w:p>
    <w:p w:rsidR="007903C6" w:rsidRPr="00391C8D" w:rsidRDefault="007903C6" w:rsidP="00391C8D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color w:val="000000"/>
          <w:sz w:val="24"/>
          <w:szCs w:val="24"/>
        </w:rPr>
        <w:t xml:space="preserve">М.Ю.Демидова. Тематические тренировочные варианты. Физика. 9-11 классы. – М.: Национальное образование, 2011. </w:t>
      </w:r>
    </w:p>
    <w:p w:rsidR="007903C6" w:rsidRPr="00391C8D" w:rsidRDefault="007903C6" w:rsidP="00391C8D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color w:val="000000"/>
          <w:sz w:val="24"/>
          <w:szCs w:val="24"/>
        </w:rPr>
        <w:t>В.В. Порфирьев. Астрономия. 11класс. – М.: Просвещение, 2003.</w:t>
      </w:r>
    </w:p>
    <w:p w:rsidR="007903C6" w:rsidRPr="00391C8D" w:rsidRDefault="007903C6" w:rsidP="00391C8D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color w:val="000000"/>
          <w:sz w:val="24"/>
          <w:szCs w:val="24"/>
        </w:rPr>
        <w:t xml:space="preserve">Е.П.Левитан. Астрономия. 11 класс. – М.: Просвещение, 2003. </w:t>
      </w:r>
    </w:p>
    <w:p w:rsidR="007903C6" w:rsidRPr="00391C8D" w:rsidRDefault="007903C6" w:rsidP="00391C8D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color w:val="000000"/>
          <w:sz w:val="24"/>
          <w:szCs w:val="24"/>
        </w:rPr>
        <w:t>А.Н.Москалев. Готовимся к единому государственному экзамену. Физика. – М.: Дрофа, 2005.</w:t>
      </w:r>
    </w:p>
    <w:p w:rsidR="007903C6" w:rsidRPr="00391C8D" w:rsidRDefault="007903C6" w:rsidP="00391C8D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color w:val="000000"/>
          <w:sz w:val="24"/>
          <w:szCs w:val="24"/>
        </w:rPr>
        <w:t xml:space="preserve">Н.И.Зорин. Тесты по физике. 11 класс. – М.: Вако, 2010. </w:t>
      </w:r>
    </w:p>
    <w:p w:rsidR="007903C6" w:rsidRPr="00391C8D" w:rsidRDefault="007903C6" w:rsidP="00391C8D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color w:val="000000"/>
          <w:sz w:val="24"/>
          <w:szCs w:val="24"/>
        </w:rPr>
        <w:t>В.И.Николаев, А.М.Шипилин. Тематические тестовые задания. Физика. ЕГЭ. – М.: Экзамен, 2011.</w:t>
      </w:r>
    </w:p>
    <w:p w:rsidR="007903C6" w:rsidRPr="00391C8D" w:rsidRDefault="007903C6" w:rsidP="00391C8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Материал комплекта полностью соответствует Примерной программе по физике среднего (полного) общего образования (базовый уровень), обязательному минимуму содержания, рекомендован Министерством образования РФ.</w:t>
      </w:r>
    </w:p>
    <w:p w:rsidR="007903C6" w:rsidRPr="00391C8D" w:rsidRDefault="007903C6" w:rsidP="00391C8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Изучение курса физики в 11 классе структурировано на основе физических теорий следующим образом: электродинамика, электромагнитные колебания и волны, квантовая физика, строение Вселенной. Ознакомление учащихся с разделом «Физика и методы научного познания» предполагается проводить при изучении всех разделов курса.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C8D">
        <w:rPr>
          <w:rFonts w:ascii="Times New Roman" w:hAnsi="Times New Roman" w:cs="Times New Roman"/>
          <w:b/>
          <w:sz w:val="24"/>
          <w:szCs w:val="24"/>
        </w:rPr>
        <w:t xml:space="preserve">Обозначения, сокращения: 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1C8D">
        <w:rPr>
          <w:rFonts w:ascii="Times New Roman" w:hAnsi="Times New Roman" w:cs="Times New Roman"/>
          <w:color w:val="000000"/>
          <w:sz w:val="24"/>
          <w:szCs w:val="24"/>
        </w:rPr>
        <w:t>КЭС КИМ ЕГЭ – коды элементов содержания контрольно измерительных материалов ЕГЭ.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1C8D">
        <w:rPr>
          <w:rFonts w:ascii="Times New Roman" w:hAnsi="Times New Roman" w:cs="Times New Roman"/>
          <w:color w:val="000000"/>
          <w:sz w:val="24"/>
          <w:szCs w:val="24"/>
        </w:rPr>
        <w:t>КПУ КИМ ЕГЭ - коды проверяемых умений контрольно измерительных материалов ЕГЭ.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Р. - А.П. Рымкевич. Сборник задач по физике. 10-11 класс. – М.: Дрофа, 2006.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>С. - Г.Н.Степанова. Сборник задач по физике. 10-11 класс. – М.: Просвещение, 2003.</w:t>
      </w:r>
    </w:p>
    <w:p w:rsidR="007903C6" w:rsidRPr="00391C8D" w:rsidRDefault="007903C6" w:rsidP="00391C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t xml:space="preserve">Л. - </w:t>
      </w:r>
      <w:r w:rsidRPr="00391C8D">
        <w:rPr>
          <w:rFonts w:ascii="Times New Roman" w:hAnsi="Times New Roman" w:cs="Times New Roman"/>
          <w:color w:val="000000"/>
          <w:sz w:val="24"/>
          <w:szCs w:val="24"/>
        </w:rPr>
        <w:t>Е.П.Левитан. Астрономия. 11 класс. – М.: Просвещение, 2003.</w:t>
      </w:r>
    </w:p>
    <w:p w:rsidR="007903C6" w:rsidRPr="00CC794C" w:rsidRDefault="007903C6" w:rsidP="00391C8D">
      <w:pPr>
        <w:spacing w:after="0"/>
        <w:jc w:val="center"/>
        <w:rPr>
          <w:b/>
          <w:sz w:val="24"/>
          <w:szCs w:val="24"/>
        </w:rPr>
      </w:pPr>
      <w:r w:rsidRPr="00391C8D">
        <w:rPr>
          <w:rFonts w:ascii="Times New Roman" w:hAnsi="Times New Roman" w:cs="Times New Roman"/>
          <w:sz w:val="24"/>
          <w:szCs w:val="24"/>
        </w:rPr>
        <w:br w:type="page"/>
      </w:r>
      <w:r w:rsidRPr="00CC794C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7903C6" w:rsidRPr="00CC794C" w:rsidRDefault="007903C6" w:rsidP="007903C6">
      <w:pPr>
        <w:jc w:val="center"/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>11 КЛАСС (68 часов – 2 часа в неделю)</w:t>
      </w:r>
    </w:p>
    <w:p w:rsidR="007903C6" w:rsidRPr="00CC794C" w:rsidRDefault="007903C6" w:rsidP="007903C6">
      <w:pPr>
        <w:jc w:val="center"/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>Тема 1. Основы электродинамики (продолжение 10 класса - 11 часов)</w:t>
      </w:r>
    </w:p>
    <w:p w:rsidR="007903C6" w:rsidRPr="00CC794C" w:rsidRDefault="007903C6" w:rsidP="007903C6">
      <w:pPr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>Магнитное поле (5 часов)</w:t>
      </w:r>
    </w:p>
    <w:tbl>
      <w:tblPr>
        <w:tblW w:w="157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5"/>
        <w:gridCol w:w="1985"/>
        <w:gridCol w:w="2409"/>
        <w:gridCol w:w="2977"/>
        <w:gridCol w:w="2326"/>
        <w:gridCol w:w="1985"/>
        <w:gridCol w:w="1566"/>
        <w:gridCol w:w="1701"/>
      </w:tblGrid>
      <w:tr w:rsidR="00391C8D" w:rsidRPr="00CC794C" w:rsidTr="00391C8D">
        <w:trPr>
          <w:tblHeader/>
          <w:jc w:val="center"/>
        </w:trPr>
        <w:tc>
          <w:tcPr>
            <w:tcW w:w="775" w:type="dxa"/>
          </w:tcPr>
          <w:p w:rsidR="00391C8D" w:rsidRPr="00CC794C" w:rsidRDefault="00391C8D" w:rsidP="00CC766A">
            <w:pPr>
              <w:ind w:left="-53" w:right="-10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№ недели/ урока</w:t>
            </w: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77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2326" w:type="dxa"/>
          </w:tcPr>
          <w:p w:rsidR="00391C8D" w:rsidRPr="00CC794C" w:rsidRDefault="00391C8D" w:rsidP="00CC766A">
            <w:pPr>
              <w:ind w:left="-113" w:right="-9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Основные виды деятельности ученика</w:t>
            </w:r>
            <w:r w:rsidRPr="00CC794C">
              <w:rPr>
                <w:b/>
                <w:sz w:val="24"/>
                <w:szCs w:val="24"/>
                <w:vertAlign w:val="superscript"/>
              </w:rPr>
              <w:t>1</w:t>
            </w:r>
            <w:r w:rsidRPr="00CC794C">
              <w:rPr>
                <w:b/>
                <w:sz w:val="24"/>
                <w:szCs w:val="24"/>
              </w:rPr>
              <w:t xml:space="preserve"> (на уровне учебных действий)</w:t>
            </w: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Вид контроля, измерители</w:t>
            </w:r>
          </w:p>
        </w:tc>
        <w:tc>
          <w:tcPr>
            <w:tcW w:w="1566" w:type="dxa"/>
          </w:tcPr>
          <w:p w:rsidR="00391C8D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391C8D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Факт.</w:t>
            </w:r>
          </w:p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План.</w:t>
            </w:r>
          </w:p>
        </w:tc>
        <w:tc>
          <w:tcPr>
            <w:tcW w:w="1701" w:type="dxa"/>
          </w:tcPr>
          <w:p w:rsidR="00391C8D" w:rsidRPr="00CC794C" w:rsidRDefault="00391C8D" w:rsidP="00CC766A">
            <w:pPr>
              <w:ind w:left="-100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391C8D" w:rsidRPr="00CC794C" w:rsidTr="00391C8D">
        <w:trPr>
          <w:jc w:val="center"/>
        </w:trPr>
        <w:tc>
          <w:tcPr>
            <w:tcW w:w="775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1/1</w:t>
            </w: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Магнитное поле, его свойства.</w:t>
            </w:r>
          </w:p>
        </w:tc>
        <w:tc>
          <w:tcPr>
            <w:tcW w:w="2409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Взаимодействие про-водников с током. Магнитные силы. Магнитное поле. Основные свойства магнитного поля.</w:t>
            </w:r>
          </w:p>
        </w:tc>
        <w:tc>
          <w:tcPr>
            <w:tcW w:w="2977" w:type="dxa"/>
          </w:tcPr>
          <w:p w:rsidR="00391C8D" w:rsidRPr="00CC794C" w:rsidRDefault="00391C8D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смысл физических величин «магнитные силы», «магнитное поле».</w:t>
            </w:r>
          </w:p>
        </w:tc>
        <w:tc>
          <w:tcPr>
            <w:tcW w:w="2326" w:type="dxa"/>
            <w:vMerge w:val="restart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Вычислять силы, действующие на проводник с током в магнитном поле.</w:t>
            </w:r>
          </w:p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Объяснять принцип действия электродвигателя.</w:t>
            </w: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  <w:lang w:val="en-US"/>
              </w:rPr>
            </w:pPr>
            <w:r w:rsidRPr="00CC794C">
              <w:rPr>
                <w:sz w:val="24"/>
                <w:szCs w:val="24"/>
              </w:rPr>
              <w:t>Давать определение.</w:t>
            </w:r>
          </w:p>
        </w:tc>
        <w:tc>
          <w:tcPr>
            <w:tcW w:w="1566" w:type="dxa"/>
          </w:tcPr>
          <w:p w:rsidR="00391C8D" w:rsidRPr="00CC794C" w:rsidRDefault="009C3A22" w:rsidP="00C802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C80268">
              <w:rPr>
                <w:b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§1.</w:t>
            </w:r>
          </w:p>
        </w:tc>
      </w:tr>
      <w:tr w:rsidR="00391C8D" w:rsidRPr="00CC794C" w:rsidTr="00391C8D">
        <w:trPr>
          <w:jc w:val="center"/>
        </w:trPr>
        <w:tc>
          <w:tcPr>
            <w:tcW w:w="775" w:type="dxa"/>
          </w:tcPr>
          <w:p w:rsidR="00391C8D" w:rsidRPr="00CC794C" w:rsidRDefault="00A50847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</w:t>
            </w: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Магнитное поле постоянного электрического тока.</w:t>
            </w:r>
          </w:p>
        </w:tc>
        <w:tc>
          <w:tcPr>
            <w:tcW w:w="2409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Вектор магнитной индукции.  Правило «буравчика».</w:t>
            </w:r>
          </w:p>
        </w:tc>
        <w:tc>
          <w:tcPr>
            <w:tcW w:w="2977" w:type="dxa"/>
          </w:tcPr>
          <w:p w:rsidR="00391C8D" w:rsidRPr="00CC794C" w:rsidRDefault="00391C8D" w:rsidP="00CC766A">
            <w:pPr>
              <w:ind w:right="-129"/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 xml:space="preserve">Знать: </w:t>
            </w:r>
            <w:r w:rsidRPr="00CC794C">
              <w:rPr>
                <w:sz w:val="24"/>
                <w:szCs w:val="24"/>
              </w:rPr>
              <w:t>правило «бурав-чика», вектор магнитной индукции. Применять данное правило для опре-деления направления линий магнитного поля и направ-ления тока в проводнике.</w:t>
            </w:r>
          </w:p>
        </w:tc>
        <w:tc>
          <w:tcPr>
            <w:tcW w:w="2326" w:type="dxa"/>
            <w:vMerge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91C8D" w:rsidRPr="00CC794C" w:rsidRDefault="00391C8D" w:rsidP="00CC766A">
            <w:pPr>
              <w:ind w:right="-119"/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Тест. Изображать силовые линии магнитного поля. Объяснять на примерах, рисунках правило «буравчика».</w:t>
            </w:r>
          </w:p>
        </w:tc>
        <w:tc>
          <w:tcPr>
            <w:tcW w:w="1566" w:type="dxa"/>
          </w:tcPr>
          <w:p w:rsidR="00391C8D" w:rsidRPr="00CC794C" w:rsidRDefault="002049FB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C80268">
              <w:rPr>
                <w:b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§2,</w:t>
            </w:r>
          </w:p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упр. 1(1,2).</w:t>
            </w:r>
          </w:p>
        </w:tc>
      </w:tr>
      <w:tr w:rsidR="00391C8D" w:rsidRPr="00CC794C" w:rsidTr="00391C8D">
        <w:trPr>
          <w:jc w:val="center"/>
        </w:trPr>
        <w:tc>
          <w:tcPr>
            <w:tcW w:w="775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2/3</w:t>
            </w: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Действие  магнитного поля на проводник с током.</w:t>
            </w:r>
            <w:r w:rsidRPr="00CC794C">
              <w:rPr>
                <w:b/>
                <w:i/>
                <w:sz w:val="24"/>
                <w:szCs w:val="24"/>
              </w:rPr>
              <w:t xml:space="preserve"> </w:t>
            </w:r>
            <w:r w:rsidRPr="00CC794C">
              <w:rPr>
                <w:b/>
                <w:sz w:val="24"/>
                <w:szCs w:val="24"/>
                <w:u w:val="single"/>
              </w:rPr>
              <w:lastRenderedPageBreak/>
              <w:t>Лабораторная  работа №1. «Наблюдение действия магнитного поля на ток».</w:t>
            </w:r>
          </w:p>
        </w:tc>
        <w:tc>
          <w:tcPr>
            <w:tcW w:w="2409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 xml:space="preserve">Закон Ампера. Сила Ампера. Правило «левой руки». Применение закона </w:t>
            </w:r>
            <w:r w:rsidRPr="00CC794C">
              <w:rPr>
                <w:sz w:val="24"/>
                <w:szCs w:val="24"/>
              </w:rPr>
              <w:lastRenderedPageBreak/>
              <w:t>Ампера. Наблюдение действия магнитного поля на ток.</w:t>
            </w:r>
          </w:p>
        </w:tc>
        <w:tc>
          <w:tcPr>
            <w:tcW w:w="2977" w:type="dxa"/>
          </w:tcPr>
          <w:p w:rsidR="00391C8D" w:rsidRPr="00CC794C" w:rsidRDefault="00391C8D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lastRenderedPageBreak/>
              <w:t>Понимать</w:t>
            </w:r>
            <w:r w:rsidRPr="00CC794C">
              <w:rPr>
                <w:sz w:val="24"/>
                <w:szCs w:val="24"/>
              </w:rPr>
              <w:t xml:space="preserve"> смысл закона Ампера, смысл силы Ампера как физической величины. Применять </w:t>
            </w:r>
            <w:r w:rsidRPr="00CC794C">
              <w:rPr>
                <w:sz w:val="24"/>
                <w:szCs w:val="24"/>
              </w:rPr>
              <w:lastRenderedPageBreak/>
              <w:t>правило «левой руки» для определения направления действия силы Ампера (линий магнитного поля, направления тока в проводнике).</w:t>
            </w:r>
            <w:r w:rsidRPr="00CC794C">
              <w:rPr>
                <w:b/>
                <w:sz w:val="24"/>
                <w:szCs w:val="24"/>
              </w:rPr>
              <w:t xml:space="preserve"> Уметь </w:t>
            </w:r>
            <w:r w:rsidRPr="00CC794C">
              <w:rPr>
                <w:sz w:val="24"/>
                <w:szCs w:val="24"/>
              </w:rPr>
              <w:t>применять полученные знания на практике.</w:t>
            </w:r>
          </w:p>
        </w:tc>
        <w:tc>
          <w:tcPr>
            <w:tcW w:w="2326" w:type="dxa"/>
            <w:vMerge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91C8D" w:rsidRPr="00CC794C" w:rsidRDefault="00391C8D" w:rsidP="00CC766A">
            <w:pPr>
              <w:ind w:left="-43"/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Давать опреде-ление понятий. Определять на-правление дейст-</w:t>
            </w:r>
            <w:r w:rsidRPr="00CC794C">
              <w:rPr>
                <w:sz w:val="24"/>
                <w:szCs w:val="24"/>
              </w:rPr>
              <w:lastRenderedPageBreak/>
              <w:t xml:space="preserve">вующей силы Ампера, тока, линии магнит-ного </w:t>
            </w:r>
            <w:r w:rsidRPr="00CC794C">
              <w:rPr>
                <w:spacing w:val="-20"/>
                <w:sz w:val="24"/>
                <w:szCs w:val="24"/>
              </w:rPr>
              <w:t>поля</w:t>
            </w:r>
            <w:r w:rsidRPr="00CC794C">
              <w:rPr>
                <w:sz w:val="24"/>
                <w:szCs w:val="24"/>
              </w:rPr>
              <w:t>. Лабо-раторная работа. Умение работать с приборами, формулировать вывод.</w:t>
            </w:r>
          </w:p>
        </w:tc>
        <w:tc>
          <w:tcPr>
            <w:tcW w:w="1566" w:type="dxa"/>
          </w:tcPr>
          <w:p w:rsidR="00391C8D" w:rsidRPr="00CC794C" w:rsidRDefault="002049FB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</w:t>
            </w:r>
            <w:r w:rsidR="00C80268">
              <w:rPr>
                <w:b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§3,5, Р.840,</w:t>
            </w:r>
          </w:p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841.</w:t>
            </w:r>
          </w:p>
        </w:tc>
      </w:tr>
      <w:tr w:rsidR="00391C8D" w:rsidRPr="00CC794C" w:rsidTr="00391C8D">
        <w:trPr>
          <w:jc w:val="center"/>
        </w:trPr>
        <w:tc>
          <w:tcPr>
            <w:tcW w:w="775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2/4</w:t>
            </w: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Действие магнитного поля на движущийся электрический заряд.</w:t>
            </w:r>
          </w:p>
        </w:tc>
        <w:tc>
          <w:tcPr>
            <w:tcW w:w="2409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Действие магнитного поля на движущийся электрический заряд. Сила Лоренца. Правило «левой руки» для определения направления силы Лоренца. Движение заряженной частицы в однородном магнитном поле. Применение силы Лоренца.</w:t>
            </w:r>
          </w:p>
        </w:tc>
        <w:tc>
          <w:tcPr>
            <w:tcW w:w="2977" w:type="dxa"/>
          </w:tcPr>
          <w:p w:rsidR="00391C8D" w:rsidRPr="00CC794C" w:rsidRDefault="00391C8D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силы Лоренца как физической величины. Применять правило «левой руки»  для определения направления действия силы Лоренца (линий магнитного поля, направления скорости движущегося электрического заряда).</w:t>
            </w:r>
          </w:p>
        </w:tc>
        <w:tc>
          <w:tcPr>
            <w:tcW w:w="2326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Вычислять силы, действующие на электрический заряд, движущийся в магнитном поле.</w:t>
            </w:r>
          </w:p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Физический диктант. Давать определение понятий. Определять направление действующей силы Лоренца, скорости движущейся заряженной частицы, линий магнитного поля.</w:t>
            </w:r>
          </w:p>
        </w:tc>
        <w:tc>
          <w:tcPr>
            <w:tcW w:w="1566" w:type="dxa"/>
          </w:tcPr>
          <w:p w:rsidR="00391C8D" w:rsidRPr="00CC794C" w:rsidRDefault="00C80268" w:rsidP="00BF5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F5DCF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§6  Р.847, 849.</w:t>
            </w:r>
          </w:p>
        </w:tc>
      </w:tr>
      <w:tr w:rsidR="00391C8D" w:rsidRPr="00CC794C" w:rsidTr="00391C8D">
        <w:trPr>
          <w:jc w:val="center"/>
        </w:trPr>
        <w:tc>
          <w:tcPr>
            <w:tcW w:w="775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3/5</w:t>
            </w: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Решение задач по теме «Маг-</w:t>
            </w:r>
            <w:r w:rsidRPr="00CC794C">
              <w:rPr>
                <w:sz w:val="24"/>
                <w:szCs w:val="24"/>
              </w:rPr>
              <w:lastRenderedPageBreak/>
              <w:t>нитное поле».</w:t>
            </w:r>
          </w:p>
        </w:tc>
        <w:tc>
          <w:tcPr>
            <w:tcW w:w="2409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Магнитное поле.</w:t>
            </w:r>
          </w:p>
        </w:tc>
        <w:tc>
          <w:tcPr>
            <w:tcW w:w="2977" w:type="dxa"/>
          </w:tcPr>
          <w:p w:rsidR="00391C8D" w:rsidRPr="00CC794C" w:rsidRDefault="00391C8D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Уметь</w:t>
            </w:r>
            <w:r w:rsidRPr="00CC794C">
              <w:rPr>
                <w:sz w:val="24"/>
                <w:szCs w:val="24"/>
              </w:rPr>
              <w:t xml:space="preserve"> применять полученные знания на </w:t>
            </w:r>
            <w:r w:rsidRPr="00CC794C">
              <w:rPr>
                <w:sz w:val="24"/>
                <w:szCs w:val="24"/>
              </w:rPr>
              <w:lastRenderedPageBreak/>
              <w:t>практике.</w:t>
            </w:r>
          </w:p>
        </w:tc>
        <w:tc>
          <w:tcPr>
            <w:tcW w:w="2326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Самостоятельная работа. </w:t>
            </w:r>
            <w:r w:rsidRPr="00CC794C">
              <w:rPr>
                <w:sz w:val="24"/>
                <w:szCs w:val="24"/>
              </w:rPr>
              <w:lastRenderedPageBreak/>
              <w:t>Решение задач.</w:t>
            </w:r>
          </w:p>
        </w:tc>
        <w:tc>
          <w:tcPr>
            <w:tcW w:w="1566" w:type="dxa"/>
          </w:tcPr>
          <w:p w:rsidR="00391C8D" w:rsidRPr="00CC794C" w:rsidRDefault="00C80268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18.09</w:t>
            </w:r>
          </w:p>
        </w:tc>
        <w:tc>
          <w:tcPr>
            <w:tcW w:w="1701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Задачи по </w:t>
            </w:r>
            <w:r w:rsidRPr="00CC794C">
              <w:rPr>
                <w:sz w:val="24"/>
                <w:szCs w:val="24"/>
              </w:rPr>
              <w:lastRenderedPageBreak/>
              <w:t>тетради.</w:t>
            </w:r>
          </w:p>
        </w:tc>
      </w:tr>
    </w:tbl>
    <w:p w:rsidR="007903C6" w:rsidRPr="00CC794C" w:rsidRDefault="007903C6" w:rsidP="007903C6">
      <w:pPr>
        <w:spacing w:before="120" w:after="240"/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lastRenderedPageBreak/>
        <w:t>Электромагнитная индукция (6 часов)</w:t>
      </w:r>
    </w:p>
    <w:tbl>
      <w:tblPr>
        <w:tblW w:w="15066" w:type="dxa"/>
        <w:jc w:val="center"/>
        <w:tblInd w:w="-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56"/>
        <w:gridCol w:w="2127"/>
        <w:gridCol w:w="2409"/>
        <w:gridCol w:w="2977"/>
        <w:gridCol w:w="2268"/>
        <w:gridCol w:w="1985"/>
        <w:gridCol w:w="1193"/>
        <w:gridCol w:w="1351"/>
      </w:tblGrid>
      <w:tr w:rsidR="00391C8D" w:rsidRPr="00CC794C" w:rsidTr="00D417D4">
        <w:trPr>
          <w:tblHeader/>
          <w:jc w:val="center"/>
        </w:trPr>
        <w:tc>
          <w:tcPr>
            <w:tcW w:w="756" w:type="dxa"/>
          </w:tcPr>
          <w:p w:rsidR="00391C8D" w:rsidRPr="00CC794C" w:rsidRDefault="00391C8D" w:rsidP="00CC766A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№ недели/ урока</w:t>
            </w:r>
          </w:p>
        </w:tc>
        <w:tc>
          <w:tcPr>
            <w:tcW w:w="2127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77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2268" w:type="dxa"/>
          </w:tcPr>
          <w:p w:rsidR="00391C8D" w:rsidRPr="00CC794C" w:rsidRDefault="00391C8D" w:rsidP="00CC766A">
            <w:pPr>
              <w:ind w:left="-71" w:right="-140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Основные виды деятельности ученика</w:t>
            </w:r>
            <w:r w:rsidRPr="00CC794C">
              <w:rPr>
                <w:b/>
                <w:sz w:val="24"/>
                <w:szCs w:val="24"/>
                <w:vertAlign w:val="superscript"/>
              </w:rPr>
              <w:t>1</w:t>
            </w:r>
            <w:r w:rsidRPr="00CC794C">
              <w:rPr>
                <w:b/>
                <w:sz w:val="24"/>
                <w:szCs w:val="24"/>
              </w:rPr>
              <w:t xml:space="preserve"> (на уровне учебных действий)</w:t>
            </w: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Вид контроля, измерители</w:t>
            </w:r>
          </w:p>
        </w:tc>
        <w:tc>
          <w:tcPr>
            <w:tcW w:w="1193" w:type="dxa"/>
          </w:tcPr>
          <w:p w:rsidR="00391C8D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D417D4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Факт.</w:t>
            </w:r>
          </w:p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План.</w:t>
            </w:r>
          </w:p>
        </w:tc>
        <w:tc>
          <w:tcPr>
            <w:tcW w:w="1351" w:type="dxa"/>
          </w:tcPr>
          <w:p w:rsidR="00391C8D" w:rsidRPr="00CC794C" w:rsidRDefault="00391C8D" w:rsidP="00CC766A">
            <w:pPr>
              <w:ind w:left="-58" w:right="-2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391C8D" w:rsidRPr="00CC794C" w:rsidTr="00D417D4">
        <w:trPr>
          <w:jc w:val="center"/>
        </w:trPr>
        <w:tc>
          <w:tcPr>
            <w:tcW w:w="756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3/6</w:t>
            </w:r>
          </w:p>
        </w:tc>
        <w:tc>
          <w:tcPr>
            <w:tcW w:w="2127" w:type="dxa"/>
          </w:tcPr>
          <w:p w:rsidR="00391C8D" w:rsidRPr="00CC794C" w:rsidRDefault="00391C8D" w:rsidP="00CC766A">
            <w:pPr>
              <w:ind w:right="-13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Явление электро-магнитной индук-ции. Магнитный поток. Закон электромагнитной индукции.</w:t>
            </w:r>
          </w:p>
        </w:tc>
        <w:tc>
          <w:tcPr>
            <w:tcW w:w="2409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Электромагнитная индукция. Магнитный поток.</w:t>
            </w:r>
          </w:p>
        </w:tc>
        <w:tc>
          <w:tcPr>
            <w:tcW w:w="2977" w:type="dxa"/>
          </w:tcPr>
          <w:p w:rsidR="00391C8D" w:rsidRPr="00CC794C" w:rsidRDefault="00391C8D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явления электромагнитной индук-ции, закона электро-магнитной индукции, магнитного потока как физической величины.</w:t>
            </w:r>
          </w:p>
        </w:tc>
        <w:tc>
          <w:tcPr>
            <w:tcW w:w="2268" w:type="dxa"/>
            <w:vMerge w:val="restart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Исследовать явление электромагнитной индукции. Объяснять принцип действия генератора электрического тока.</w:t>
            </w:r>
          </w:p>
        </w:tc>
        <w:tc>
          <w:tcPr>
            <w:tcW w:w="1985" w:type="dxa"/>
          </w:tcPr>
          <w:p w:rsidR="00391C8D" w:rsidRPr="00CC794C" w:rsidRDefault="00391C8D" w:rsidP="00CC766A">
            <w:pPr>
              <w:ind w:left="-160" w:right="-107"/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Тест. Объяснять явление электро-магнитной индук-ции. Знать закон. Приводить приме-ры применения.</w:t>
            </w:r>
          </w:p>
        </w:tc>
        <w:tc>
          <w:tcPr>
            <w:tcW w:w="1193" w:type="dxa"/>
          </w:tcPr>
          <w:p w:rsidR="00391C8D" w:rsidRPr="00CC794C" w:rsidRDefault="00C80268" w:rsidP="00BF5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BF5DC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.09</w:t>
            </w:r>
          </w:p>
        </w:tc>
        <w:tc>
          <w:tcPr>
            <w:tcW w:w="1351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§8,9,11,</w:t>
            </w:r>
          </w:p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Р. 921, 922.</w:t>
            </w:r>
          </w:p>
        </w:tc>
      </w:tr>
      <w:tr w:rsidR="00391C8D" w:rsidRPr="00CC794C" w:rsidTr="00D417D4">
        <w:trPr>
          <w:jc w:val="center"/>
        </w:trPr>
        <w:tc>
          <w:tcPr>
            <w:tcW w:w="756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4/7</w:t>
            </w:r>
          </w:p>
        </w:tc>
        <w:tc>
          <w:tcPr>
            <w:tcW w:w="2127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Направление индукционного тока. Правило Ленца.</w:t>
            </w:r>
          </w:p>
        </w:tc>
        <w:tc>
          <w:tcPr>
            <w:tcW w:w="2409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Направление индукционного тока. Правило Ленца.</w:t>
            </w:r>
          </w:p>
        </w:tc>
        <w:tc>
          <w:tcPr>
            <w:tcW w:w="2977" w:type="dxa"/>
          </w:tcPr>
          <w:p w:rsidR="00391C8D" w:rsidRPr="00CC794C" w:rsidRDefault="00391C8D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Применять</w:t>
            </w:r>
            <w:r w:rsidRPr="00CC794C">
              <w:rPr>
                <w:sz w:val="24"/>
                <w:szCs w:val="24"/>
              </w:rPr>
              <w:t xml:space="preserve"> правило Ленца для определения направления индукционного тока.</w:t>
            </w:r>
          </w:p>
        </w:tc>
        <w:tc>
          <w:tcPr>
            <w:tcW w:w="2268" w:type="dxa"/>
            <w:vMerge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Объяснять на примерах, рисунках правило Ленца.</w:t>
            </w:r>
          </w:p>
        </w:tc>
        <w:tc>
          <w:tcPr>
            <w:tcW w:w="1193" w:type="dxa"/>
          </w:tcPr>
          <w:p w:rsidR="00391C8D" w:rsidRPr="00CC794C" w:rsidRDefault="00C80268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25.09</w:t>
            </w:r>
          </w:p>
        </w:tc>
        <w:tc>
          <w:tcPr>
            <w:tcW w:w="1351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§10,</w:t>
            </w:r>
          </w:p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упр.2</w:t>
            </w:r>
          </w:p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(2,3).</w:t>
            </w:r>
          </w:p>
        </w:tc>
      </w:tr>
      <w:tr w:rsidR="00391C8D" w:rsidRPr="00CC794C" w:rsidTr="00D417D4">
        <w:trPr>
          <w:jc w:val="center"/>
        </w:trPr>
        <w:tc>
          <w:tcPr>
            <w:tcW w:w="756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4/8</w:t>
            </w:r>
          </w:p>
        </w:tc>
        <w:tc>
          <w:tcPr>
            <w:tcW w:w="2127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Самоиндукция. Индуктивность.</w:t>
            </w:r>
          </w:p>
        </w:tc>
        <w:tc>
          <w:tcPr>
            <w:tcW w:w="2409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Явление самоиндукции. Индуктивность. ЭДС самоиндукции.</w:t>
            </w:r>
          </w:p>
        </w:tc>
        <w:tc>
          <w:tcPr>
            <w:tcW w:w="2977" w:type="dxa"/>
          </w:tcPr>
          <w:p w:rsidR="00391C8D" w:rsidRPr="00CC794C" w:rsidRDefault="00391C8D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Описывать и объяснять явление самоиндукции. </w:t>
            </w: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физической величины (индуктивность). </w:t>
            </w:r>
            <w:r w:rsidRPr="00CC794C">
              <w:rPr>
                <w:b/>
                <w:sz w:val="24"/>
                <w:szCs w:val="24"/>
              </w:rPr>
              <w:t>Уметь</w:t>
            </w:r>
            <w:r w:rsidRPr="00CC794C">
              <w:rPr>
                <w:sz w:val="24"/>
                <w:szCs w:val="24"/>
              </w:rPr>
              <w:t xml:space="preserve"> применять формулы при </w:t>
            </w:r>
            <w:r w:rsidRPr="00CC794C">
              <w:rPr>
                <w:sz w:val="24"/>
                <w:szCs w:val="24"/>
              </w:rPr>
              <w:lastRenderedPageBreak/>
              <w:t>решении задач.</w:t>
            </w:r>
          </w:p>
        </w:tc>
        <w:tc>
          <w:tcPr>
            <w:tcW w:w="2268" w:type="dxa"/>
            <w:vMerge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Физический диктант. Понятия, формулы.</w:t>
            </w:r>
          </w:p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391C8D" w:rsidRPr="00CC794C" w:rsidRDefault="00BF5DCF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  <w:r w:rsidR="00C80268">
              <w:rPr>
                <w:b/>
                <w:sz w:val="24"/>
                <w:szCs w:val="24"/>
              </w:rPr>
              <w:t>.09</w:t>
            </w:r>
          </w:p>
        </w:tc>
        <w:tc>
          <w:tcPr>
            <w:tcW w:w="1351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§15,</w:t>
            </w:r>
          </w:p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Р.933, 934.</w:t>
            </w:r>
          </w:p>
        </w:tc>
      </w:tr>
      <w:tr w:rsidR="00391C8D" w:rsidRPr="00CC794C" w:rsidTr="00D417D4">
        <w:trPr>
          <w:jc w:val="center"/>
        </w:trPr>
        <w:tc>
          <w:tcPr>
            <w:tcW w:w="756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5/9</w:t>
            </w:r>
          </w:p>
        </w:tc>
        <w:tc>
          <w:tcPr>
            <w:tcW w:w="2127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C794C">
              <w:rPr>
                <w:b/>
                <w:sz w:val="24"/>
                <w:szCs w:val="24"/>
                <w:u w:val="single"/>
              </w:rPr>
              <w:t>Лабораторная работа №2. «Изучение явления электромагнит-ной индукции».</w:t>
            </w:r>
          </w:p>
        </w:tc>
        <w:tc>
          <w:tcPr>
            <w:tcW w:w="2409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Электромагнитная индукция.</w:t>
            </w:r>
          </w:p>
        </w:tc>
        <w:tc>
          <w:tcPr>
            <w:tcW w:w="2977" w:type="dxa"/>
          </w:tcPr>
          <w:p w:rsidR="00391C8D" w:rsidRPr="00CC794C" w:rsidRDefault="00391C8D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Описывать и объяснять физическое явление электромагнитной индукции.</w:t>
            </w:r>
          </w:p>
        </w:tc>
        <w:tc>
          <w:tcPr>
            <w:tcW w:w="2268" w:type="dxa"/>
            <w:vMerge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Лабораторная работа.</w:t>
            </w:r>
          </w:p>
        </w:tc>
        <w:tc>
          <w:tcPr>
            <w:tcW w:w="1193" w:type="dxa"/>
          </w:tcPr>
          <w:p w:rsidR="00391C8D" w:rsidRPr="00CC794C" w:rsidRDefault="00C80268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2.10</w:t>
            </w:r>
          </w:p>
        </w:tc>
        <w:tc>
          <w:tcPr>
            <w:tcW w:w="1351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С. 1110 (1-5).</w:t>
            </w:r>
          </w:p>
        </w:tc>
      </w:tr>
      <w:tr w:rsidR="00391C8D" w:rsidRPr="00CC794C" w:rsidTr="00D417D4">
        <w:trPr>
          <w:jc w:val="center"/>
        </w:trPr>
        <w:tc>
          <w:tcPr>
            <w:tcW w:w="756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5/10</w:t>
            </w:r>
          </w:p>
        </w:tc>
        <w:tc>
          <w:tcPr>
            <w:tcW w:w="2127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Электромагн</w:t>
            </w:r>
            <w:r w:rsidRPr="00CC794C">
              <w:rPr>
                <w:spacing w:val="-20"/>
                <w:sz w:val="24"/>
                <w:szCs w:val="24"/>
              </w:rPr>
              <w:t>итно</w:t>
            </w:r>
            <w:r w:rsidRPr="00CC794C">
              <w:rPr>
                <w:sz w:val="24"/>
                <w:szCs w:val="24"/>
              </w:rPr>
              <w:t>е поле.</w:t>
            </w:r>
          </w:p>
        </w:tc>
        <w:tc>
          <w:tcPr>
            <w:tcW w:w="2409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Электромагнитное поле. Энергия магнитного поля.</w:t>
            </w:r>
          </w:p>
        </w:tc>
        <w:tc>
          <w:tcPr>
            <w:tcW w:w="2977" w:type="dxa"/>
          </w:tcPr>
          <w:p w:rsidR="00391C8D" w:rsidRPr="00CC794C" w:rsidRDefault="00391C8D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физических величин «электромагнитное поле», «энергия магнитного поля».</w:t>
            </w:r>
          </w:p>
        </w:tc>
        <w:tc>
          <w:tcPr>
            <w:tcW w:w="2268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Давать опреде-ления явлений. Уметь объяснить причины появле-ния  эле</w:t>
            </w:r>
            <w:r w:rsidRPr="00CC794C">
              <w:rPr>
                <w:spacing w:val="-20"/>
                <w:sz w:val="24"/>
                <w:szCs w:val="24"/>
              </w:rPr>
              <w:t>ктро</w:t>
            </w:r>
            <w:r w:rsidRPr="00CC794C">
              <w:rPr>
                <w:sz w:val="24"/>
                <w:szCs w:val="24"/>
              </w:rPr>
              <w:t>маг-нитного  поля.</w:t>
            </w:r>
          </w:p>
        </w:tc>
        <w:tc>
          <w:tcPr>
            <w:tcW w:w="1193" w:type="dxa"/>
          </w:tcPr>
          <w:p w:rsidR="00391C8D" w:rsidRPr="00CC794C" w:rsidRDefault="00BF5DCF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C80268">
              <w:rPr>
                <w:b/>
                <w:sz w:val="24"/>
                <w:szCs w:val="24"/>
              </w:rPr>
              <w:t>.10</w:t>
            </w:r>
          </w:p>
        </w:tc>
        <w:tc>
          <w:tcPr>
            <w:tcW w:w="1351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§16, 17,</w:t>
            </w:r>
          </w:p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Р. 938,939.</w:t>
            </w:r>
          </w:p>
        </w:tc>
      </w:tr>
      <w:tr w:rsidR="00391C8D" w:rsidRPr="00CC794C" w:rsidTr="00D417D4">
        <w:trPr>
          <w:jc w:val="center"/>
        </w:trPr>
        <w:tc>
          <w:tcPr>
            <w:tcW w:w="756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6/11</w:t>
            </w:r>
          </w:p>
        </w:tc>
        <w:tc>
          <w:tcPr>
            <w:tcW w:w="2127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C794C">
              <w:rPr>
                <w:b/>
                <w:sz w:val="24"/>
                <w:szCs w:val="24"/>
                <w:u w:val="single"/>
              </w:rPr>
              <w:t>Контрольная работа №1. «Магнитное поле. Электромагнит-ная индукция».</w:t>
            </w:r>
          </w:p>
        </w:tc>
        <w:tc>
          <w:tcPr>
            <w:tcW w:w="2409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Магнитное поле. Электромагнитная индукция.</w:t>
            </w:r>
          </w:p>
        </w:tc>
        <w:tc>
          <w:tcPr>
            <w:tcW w:w="2977" w:type="dxa"/>
          </w:tcPr>
          <w:p w:rsidR="00391C8D" w:rsidRPr="00CC794C" w:rsidRDefault="00391C8D" w:rsidP="00CC766A">
            <w:pPr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Уметь</w:t>
            </w:r>
            <w:r w:rsidRPr="00CC794C">
              <w:rPr>
                <w:sz w:val="24"/>
                <w:szCs w:val="24"/>
              </w:rPr>
              <w:t xml:space="preserve"> применять полученные знания на практике.</w:t>
            </w:r>
          </w:p>
        </w:tc>
        <w:tc>
          <w:tcPr>
            <w:tcW w:w="2268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91C8D" w:rsidRPr="00CC794C" w:rsidRDefault="00391C8D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1193" w:type="dxa"/>
          </w:tcPr>
          <w:p w:rsidR="00391C8D" w:rsidRPr="00CC794C" w:rsidRDefault="00C80268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9.10</w:t>
            </w:r>
          </w:p>
        </w:tc>
        <w:tc>
          <w:tcPr>
            <w:tcW w:w="1351" w:type="dxa"/>
          </w:tcPr>
          <w:p w:rsidR="00391C8D" w:rsidRPr="00CC794C" w:rsidRDefault="00391C8D" w:rsidP="00CC766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903C6" w:rsidRPr="00CC794C" w:rsidRDefault="007903C6" w:rsidP="007903C6">
      <w:pPr>
        <w:pStyle w:val="a5"/>
        <w:spacing w:before="120"/>
        <w:jc w:val="center"/>
        <w:rPr>
          <w:b/>
        </w:rPr>
      </w:pPr>
      <w:r w:rsidRPr="00CC794C">
        <w:rPr>
          <w:b/>
        </w:rPr>
        <w:t>Тема 2. Колебания и волны (11 часов)</w:t>
      </w:r>
    </w:p>
    <w:p w:rsidR="007903C6" w:rsidRPr="00CC794C" w:rsidRDefault="007903C6" w:rsidP="007903C6">
      <w:pPr>
        <w:spacing w:before="120" w:after="120"/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>Электромагнитные колебания  (3 часа)</w:t>
      </w:r>
    </w:p>
    <w:tbl>
      <w:tblPr>
        <w:tblW w:w="14719" w:type="dxa"/>
        <w:jc w:val="center"/>
        <w:tblInd w:w="-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3"/>
        <w:gridCol w:w="1985"/>
        <w:gridCol w:w="2551"/>
        <w:gridCol w:w="2977"/>
        <w:gridCol w:w="2126"/>
        <w:gridCol w:w="1985"/>
        <w:gridCol w:w="1145"/>
        <w:gridCol w:w="1177"/>
      </w:tblGrid>
      <w:tr w:rsidR="00D417D4" w:rsidRPr="00CC794C" w:rsidTr="00D417D4">
        <w:trPr>
          <w:tblHeader/>
          <w:jc w:val="center"/>
        </w:trPr>
        <w:tc>
          <w:tcPr>
            <w:tcW w:w="773" w:type="dxa"/>
          </w:tcPr>
          <w:p w:rsidR="00D417D4" w:rsidRPr="00CC794C" w:rsidRDefault="00D417D4" w:rsidP="00CC766A">
            <w:pPr>
              <w:ind w:left="-144" w:right="-1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lastRenderedPageBreak/>
              <w:t>№ недели/ урока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2126" w:type="dxa"/>
          </w:tcPr>
          <w:p w:rsidR="00D417D4" w:rsidRPr="00CC794C" w:rsidRDefault="00D417D4" w:rsidP="00CC766A">
            <w:pPr>
              <w:ind w:left="-106" w:right="-105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Основные виды деятельности ученика</w:t>
            </w:r>
            <w:r w:rsidRPr="00CC794C">
              <w:rPr>
                <w:b/>
                <w:sz w:val="24"/>
                <w:szCs w:val="24"/>
                <w:vertAlign w:val="superscript"/>
              </w:rPr>
              <w:t>1</w:t>
            </w:r>
            <w:r w:rsidRPr="00CC794C">
              <w:rPr>
                <w:b/>
                <w:sz w:val="24"/>
                <w:szCs w:val="24"/>
              </w:rPr>
              <w:t xml:space="preserve"> (на уровне учебных действий)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Вид контроля, измерители</w:t>
            </w:r>
          </w:p>
        </w:tc>
        <w:tc>
          <w:tcPr>
            <w:tcW w:w="1145" w:type="dxa"/>
          </w:tcPr>
          <w:p w:rsidR="00D417D4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D417D4" w:rsidRDefault="00D417D4" w:rsidP="00D417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Факт.</w:t>
            </w:r>
          </w:p>
          <w:p w:rsidR="00D417D4" w:rsidRPr="00CC794C" w:rsidRDefault="00D417D4" w:rsidP="00D417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План.</w:t>
            </w:r>
          </w:p>
        </w:tc>
        <w:tc>
          <w:tcPr>
            <w:tcW w:w="1177" w:type="dxa"/>
          </w:tcPr>
          <w:p w:rsidR="00D417D4" w:rsidRPr="00CC794C" w:rsidRDefault="00D417D4" w:rsidP="00CC766A">
            <w:pPr>
              <w:ind w:left="-70" w:right="-16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D417D4" w:rsidRPr="00CC794C" w:rsidTr="00D417D4">
        <w:trPr>
          <w:jc w:val="center"/>
        </w:trPr>
        <w:tc>
          <w:tcPr>
            <w:tcW w:w="77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6/12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Свободные и вынужденные электромагнит-ные колебания.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Открытие электромаг-нитных колебаний. Свободные и вынуж-денные электромаг-нитные колебания.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физи-ческих явлений: свобод-ные и вынужденные электромагнитные колебания.</w:t>
            </w:r>
          </w:p>
        </w:tc>
        <w:tc>
          <w:tcPr>
            <w:tcW w:w="2126" w:type="dxa"/>
            <w:vMerge w:val="restart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Наблюдать осциллограммы гармонических колебаний силы тока в цепи.</w:t>
            </w:r>
          </w:p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Формировать ценностное отношение к изучаемым на уроках физики объектам и осваиваемым видам деятельности.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Физический диктант. Давать определения колебаний, при-водить примеры.</w:t>
            </w:r>
          </w:p>
        </w:tc>
        <w:tc>
          <w:tcPr>
            <w:tcW w:w="1145" w:type="dxa"/>
          </w:tcPr>
          <w:p w:rsidR="00D417D4" w:rsidRPr="00C80268" w:rsidRDefault="00C80268" w:rsidP="00BF5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F5DCF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.10</w:t>
            </w:r>
          </w:p>
        </w:tc>
        <w:tc>
          <w:tcPr>
            <w:tcW w:w="1177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§27.</w:t>
            </w:r>
          </w:p>
        </w:tc>
      </w:tr>
      <w:tr w:rsidR="00D417D4" w:rsidRPr="00CC794C" w:rsidTr="00D417D4">
        <w:trPr>
          <w:jc w:val="center"/>
        </w:trPr>
        <w:tc>
          <w:tcPr>
            <w:tcW w:w="77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7/13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Колебательный контур. Превращение энергии при электромагнит-ных колебаниях.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Устройство колеба-тельного контура. Превращение энергии в колебательном контуре. Характеристики электромагнитных колебаний.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устройство колеба-тельного контура, характеристики электромагнитных колебаний. Объяснять превращение энергии при электромагнитных колебаниях.</w:t>
            </w:r>
          </w:p>
        </w:tc>
        <w:tc>
          <w:tcPr>
            <w:tcW w:w="2126" w:type="dxa"/>
            <w:vMerge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Объяснять рабо-ту колебатель-ного контура</w:t>
            </w:r>
          </w:p>
        </w:tc>
        <w:tc>
          <w:tcPr>
            <w:tcW w:w="1145" w:type="dxa"/>
          </w:tcPr>
          <w:p w:rsidR="00D417D4" w:rsidRPr="00C80268" w:rsidRDefault="00C80268" w:rsidP="00C80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117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§28 С. 1249,</w:t>
            </w:r>
          </w:p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1250.</w:t>
            </w:r>
          </w:p>
        </w:tc>
      </w:tr>
      <w:tr w:rsidR="00D417D4" w:rsidRPr="00CC794C" w:rsidTr="00D417D4">
        <w:trPr>
          <w:jc w:val="center"/>
        </w:trPr>
        <w:tc>
          <w:tcPr>
            <w:tcW w:w="77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7/14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Переменный электрический ток.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Переменный ток. По-лучение переменного тока. Уравнение ЭДС, напряжения и силы для переменного тока.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физической величины (переменный ток).</w:t>
            </w:r>
          </w:p>
        </w:tc>
        <w:tc>
          <w:tcPr>
            <w:tcW w:w="2126" w:type="dxa"/>
            <w:vMerge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Объяснять получение переменного тока и применение.</w:t>
            </w:r>
          </w:p>
        </w:tc>
        <w:tc>
          <w:tcPr>
            <w:tcW w:w="1145" w:type="dxa"/>
          </w:tcPr>
          <w:p w:rsidR="00D417D4" w:rsidRPr="00C80268" w:rsidRDefault="00C80268" w:rsidP="00CC76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F5DCF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.10</w:t>
            </w:r>
          </w:p>
        </w:tc>
        <w:tc>
          <w:tcPr>
            <w:tcW w:w="1177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§31, С.1283.</w:t>
            </w:r>
          </w:p>
        </w:tc>
      </w:tr>
    </w:tbl>
    <w:p w:rsidR="007903C6" w:rsidRPr="00CC794C" w:rsidRDefault="007903C6" w:rsidP="007903C6">
      <w:pPr>
        <w:spacing w:before="120" w:after="120"/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>Производство, передача и использование электрической энергии (4 часа)</w:t>
      </w:r>
    </w:p>
    <w:tbl>
      <w:tblPr>
        <w:tblW w:w="14563" w:type="dxa"/>
        <w:jc w:val="center"/>
        <w:tblInd w:w="-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9"/>
        <w:gridCol w:w="1985"/>
        <w:gridCol w:w="2551"/>
        <w:gridCol w:w="2977"/>
        <w:gridCol w:w="1984"/>
        <w:gridCol w:w="2127"/>
        <w:gridCol w:w="1019"/>
        <w:gridCol w:w="1171"/>
      </w:tblGrid>
      <w:tr w:rsidR="00D417D4" w:rsidRPr="00CC794C" w:rsidTr="00D417D4">
        <w:trPr>
          <w:tblHeader/>
          <w:jc w:val="center"/>
        </w:trPr>
        <w:tc>
          <w:tcPr>
            <w:tcW w:w="749" w:type="dxa"/>
          </w:tcPr>
          <w:p w:rsidR="00D417D4" w:rsidRPr="00CC794C" w:rsidRDefault="00D417D4" w:rsidP="00CC766A">
            <w:pPr>
              <w:ind w:left="-65" w:right="-132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lastRenderedPageBreak/>
              <w:t>№ недели/ урока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1984" w:type="dxa"/>
          </w:tcPr>
          <w:p w:rsidR="00D417D4" w:rsidRPr="00CC794C" w:rsidRDefault="00D417D4" w:rsidP="00CC766A">
            <w:pPr>
              <w:ind w:left="-108" w:right="-5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Основные виды деятельности ученика</w:t>
            </w:r>
            <w:r w:rsidRPr="00CC794C">
              <w:rPr>
                <w:b/>
                <w:sz w:val="24"/>
                <w:szCs w:val="24"/>
                <w:vertAlign w:val="superscript"/>
              </w:rPr>
              <w:t>1</w:t>
            </w:r>
            <w:r w:rsidRPr="00CC794C">
              <w:rPr>
                <w:b/>
                <w:sz w:val="24"/>
                <w:szCs w:val="24"/>
              </w:rPr>
              <w:t xml:space="preserve"> (на уровне учебных действий)</w:t>
            </w: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Вид контроля, измерители</w:t>
            </w:r>
          </w:p>
        </w:tc>
        <w:tc>
          <w:tcPr>
            <w:tcW w:w="1019" w:type="dxa"/>
          </w:tcPr>
          <w:p w:rsidR="00D417D4" w:rsidRDefault="00D417D4" w:rsidP="00D417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D417D4" w:rsidRDefault="00D417D4" w:rsidP="00D417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Факт.</w:t>
            </w:r>
          </w:p>
          <w:p w:rsidR="00D417D4" w:rsidRPr="00CC794C" w:rsidRDefault="00D417D4" w:rsidP="00D417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План.</w:t>
            </w:r>
          </w:p>
        </w:tc>
        <w:tc>
          <w:tcPr>
            <w:tcW w:w="1171" w:type="dxa"/>
          </w:tcPr>
          <w:p w:rsidR="00D417D4" w:rsidRPr="00CC794C" w:rsidRDefault="00D417D4" w:rsidP="00CC766A">
            <w:pPr>
              <w:ind w:left="-87" w:right="-70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D417D4" w:rsidRPr="00CC794C" w:rsidTr="00D417D4">
        <w:trPr>
          <w:jc w:val="center"/>
        </w:trPr>
        <w:tc>
          <w:tcPr>
            <w:tcW w:w="749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8/15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Генерирование электрической энергии. Транс-форматоры.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Генератор переменного тока. Трансформаторы.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принцип действия генератора переменного тока. </w:t>
            </w:r>
            <w:r w:rsidRPr="00CC794C">
              <w:rPr>
                <w:b/>
                <w:sz w:val="24"/>
                <w:szCs w:val="24"/>
              </w:rPr>
              <w:t xml:space="preserve">Знать </w:t>
            </w:r>
            <w:r w:rsidRPr="00CC794C">
              <w:rPr>
                <w:sz w:val="24"/>
                <w:szCs w:val="24"/>
              </w:rPr>
              <w:t>устройство и принцип действия трансформатора.</w:t>
            </w:r>
          </w:p>
        </w:tc>
        <w:tc>
          <w:tcPr>
            <w:tcW w:w="1984" w:type="dxa"/>
            <w:vMerge w:val="restart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Формировать ценностное отношение к изучаемым на уроках физики объектам и осваиваемым видам деятельности.</w:t>
            </w: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Объяснять уст-ройство и при-водить примеры применения трансформатора.</w:t>
            </w:r>
          </w:p>
        </w:tc>
        <w:tc>
          <w:tcPr>
            <w:tcW w:w="1019" w:type="dxa"/>
          </w:tcPr>
          <w:p w:rsidR="00D417D4" w:rsidRPr="00CC794C" w:rsidRDefault="00C80268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117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§37, 38.</w:t>
            </w:r>
          </w:p>
        </w:tc>
      </w:tr>
      <w:tr w:rsidR="00D417D4" w:rsidRPr="00CC794C" w:rsidTr="00D417D4">
        <w:trPr>
          <w:jc w:val="center"/>
        </w:trPr>
        <w:tc>
          <w:tcPr>
            <w:tcW w:w="749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8/16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Решение задач по теме: «Транс-форматоры».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Трансформаторы.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 xml:space="preserve">Уметь </w:t>
            </w:r>
            <w:r w:rsidRPr="00CC794C">
              <w:rPr>
                <w:sz w:val="24"/>
                <w:szCs w:val="24"/>
              </w:rPr>
              <w:t>применять полученные знания на практике.</w:t>
            </w:r>
          </w:p>
        </w:tc>
        <w:tc>
          <w:tcPr>
            <w:tcW w:w="1984" w:type="dxa"/>
            <w:vMerge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019" w:type="dxa"/>
          </w:tcPr>
          <w:p w:rsidR="00D417D4" w:rsidRPr="00CC794C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17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С. 1341, 1342.</w:t>
            </w:r>
          </w:p>
        </w:tc>
      </w:tr>
      <w:tr w:rsidR="00D417D4" w:rsidRPr="00CC794C" w:rsidTr="00D417D4">
        <w:trPr>
          <w:jc w:val="center"/>
        </w:trPr>
        <w:tc>
          <w:tcPr>
            <w:tcW w:w="749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9/17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Производство и использование электрической энергии.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Производство электроэнергии. Типы электростанций. Повышение эффективности использования электроэнергии.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ind w:right="-144"/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способы производства электроэнергии</w:t>
            </w:r>
            <w:r w:rsidRPr="00CC794C">
              <w:rPr>
                <w:spacing w:val="-18"/>
                <w:sz w:val="24"/>
                <w:szCs w:val="24"/>
              </w:rPr>
              <w:t>. Называть</w:t>
            </w:r>
            <w:r w:rsidRPr="00CC794C">
              <w:rPr>
                <w:sz w:val="24"/>
                <w:szCs w:val="24"/>
              </w:rPr>
              <w:t xml:space="preserve"> основных потребителей электроэнергии.</w:t>
            </w:r>
          </w:p>
        </w:tc>
        <w:tc>
          <w:tcPr>
            <w:tcW w:w="1984" w:type="dxa"/>
            <w:vMerge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Объяснять про-цесс производства электрической энергии и при-водить примеры использования электроэнергии.</w:t>
            </w:r>
          </w:p>
        </w:tc>
        <w:tc>
          <w:tcPr>
            <w:tcW w:w="1019" w:type="dxa"/>
          </w:tcPr>
          <w:p w:rsidR="00D417D4" w:rsidRPr="00CC794C" w:rsidRDefault="00BF5DCF" w:rsidP="00BF5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</w:t>
            </w:r>
          </w:p>
        </w:tc>
        <w:tc>
          <w:tcPr>
            <w:tcW w:w="117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§39,41.</w:t>
            </w:r>
          </w:p>
        </w:tc>
      </w:tr>
      <w:tr w:rsidR="00D417D4" w:rsidRPr="00CC794C" w:rsidTr="00D417D4">
        <w:trPr>
          <w:jc w:val="center"/>
        </w:trPr>
        <w:tc>
          <w:tcPr>
            <w:tcW w:w="749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9/18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Передача электроэнергии.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Передача электроэнергии.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способы передачи электроэнергии.</w:t>
            </w:r>
          </w:p>
        </w:tc>
        <w:tc>
          <w:tcPr>
            <w:tcW w:w="1984" w:type="dxa"/>
            <w:vMerge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Физический диктант. Знать правила техники безопасности.</w:t>
            </w:r>
          </w:p>
        </w:tc>
        <w:tc>
          <w:tcPr>
            <w:tcW w:w="1019" w:type="dxa"/>
          </w:tcPr>
          <w:p w:rsidR="00D417D4" w:rsidRPr="00CC794C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80268">
              <w:rPr>
                <w:sz w:val="24"/>
                <w:szCs w:val="24"/>
              </w:rPr>
              <w:t>.11</w:t>
            </w:r>
          </w:p>
        </w:tc>
        <w:tc>
          <w:tcPr>
            <w:tcW w:w="117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§40.</w:t>
            </w:r>
          </w:p>
        </w:tc>
      </w:tr>
    </w:tbl>
    <w:p w:rsidR="007903C6" w:rsidRPr="00CC794C" w:rsidRDefault="007903C6" w:rsidP="007903C6">
      <w:pPr>
        <w:spacing w:before="120" w:after="120"/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>Электромагнитные волны (4 часа)</w:t>
      </w:r>
    </w:p>
    <w:tbl>
      <w:tblPr>
        <w:tblW w:w="14419" w:type="dxa"/>
        <w:jc w:val="center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1985"/>
        <w:gridCol w:w="2551"/>
        <w:gridCol w:w="2977"/>
        <w:gridCol w:w="1984"/>
        <w:gridCol w:w="2127"/>
        <w:gridCol w:w="1029"/>
        <w:gridCol w:w="1027"/>
      </w:tblGrid>
      <w:tr w:rsidR="00D417D4" w:rsidRPr="00CC794C" w:rsidTr="00D417D4">
        <w:trPr>
          <w:tblHeader/>
          <w:jc w:val="center"/>
        </w:trPr>
        <w:tc>
          <w:tcPr>
            <w:tcW w:w="739" w:type="dxa"/>
          </w:tcPr>
          <w:p w:rsidR="00D417D4" w:rsidRPr="00CC794C" w:rsidRDefault="00D417D4" w:rsidP="00CC766A">
            <w:pPr>
              <w:tabs>
                <w:tab w:val="left" w:pos="193"/>
              </w:tabs>
              <w:ind w:left="-131" w:right="-31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lastRenderedPageBreak/>
              <w:t>№ недели/урока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1984" w:type="dxa"/>
          </w:tcPr>
          <w:p w:rsidR="00D417D4" w:rsidRPr="00CC794C" w:rsidRDefault="00D417D4" w:rsidP="00CC766A">
            <w:pPr>
              <w:ind w:left="-122" w:right="-89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Основные виды деятельности ученика</w:t>
            </w:r>
            <w:r w:rsidRPr="00CC794C">
              <w:rPr>
                <w:b/>
                <w:sz w:val="24"/>
                <w:szCs w:val="24"/>
                <w:vertAlign w:val="superscript"/>
              </w:rPr>
              <w:t>1</w:t>
            </w:r>
            <w:r w:rsidRPr="00CC794C">
              <w:rPr>
                <w:b/>
                <w:sz w:val="24"/>
                <w:szCs w:val="24"/>
              </w:rPr>
              <w:t xml:space="preserve"> (на уровне учебных действий)</w:t>
            </w: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Вид контроля, измерители</w:t>
            </w:r>
          </w:p>
        </w:tc>
        <w:tc>
          <w:tcPr>
            <w:tcW w:w="1029" w:type="dxa"/>
          </w:tcPr>
          <w:p w:rsidR="00D417D4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D417D4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Факт.</w:t>
            </w:r>
          </w:p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План.</w:t>
            </w:r>
          </w:p>
        </w:tc>
        <w:tc>
          <w:tcPr>
            <w:tcW w:w="1027" w:type="dxa"/>
          </w:tcPr>
          <w:p w:rsidR="00D417D4" w:rsidRPr="00CC794C" w:rsidRDefault="00D417D4" w:rsidP="00CC766A">
            <w:pPr>
              <w:ind w:left="-46" w:right="-10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D417D4" w:rsidRPr="00CC794C" w:rsidTr="00D417D4">
        <w:trPr>
          <w:jc w:val="center"/>
        </w:trPr>
        <w:tc>
          <w:tcPr>
            <w:tcW w:w="739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10/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Электромагнит-ная волна. Свойства электромагнит-ных волн.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Теория Максвелла. Теория дальнодейст-вия и близкодействия. Возникновение и распространение электромагнитного поля. Основные свой-ства электромагнит-ных волн.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смысл теории Максвелла. Объяснять возникновение и распространение электромагнитного поля. Описывать и объяснять основные свойства электромагнитных волн.</w:t>
            </w:r>
          </w:p>
        </w:tc>
        <w:tc>
          <w:tcPr>
            <w:tcW w:w="1984" w:type="dxa"/>
            <w:vMerge w:val="restart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Наблюдать явление интерференции электромагнит-ных волн. Исследовать свойства электромагнит-ных волн с помощью мобильного телефона.</w:t>
            </w: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Уметь обосновать теорию Максвелла.</w:t>
            </w:r>
          </w:p>
        </w:tc>
        <w:tc>
          <w:tcPr>
            <w:tcW w:w="1029" w:type="dxa"/>
          </w:tcPr>
          <w:p w:rsidR="00D417D4" w:rsidRPr="00CC794C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C80268">
              <w:rPr>
                <w:sz w:val="24"/>
                <w:szCs w:val="24"/>
              </w:rPr>
              <w:t>.11</w:t>
            </w:r>
          </w:p>
        </w:tc>
        <w:tc>
          <w:tcPr>
            <w:tcW w:w="10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§48,49.</w:t>
            </w:r>
          </w:p>
        </w:tc>
      </w:tr>
      <w:tr w:rsidR="00D417D4" w:rsidRPr="00CC794C" w:rsidTr="00D417D4">
        <w:trPr>
          <w:jc w:val="center"/>
        </w:trPr>
        <w:tc>
          <w:tcPr>
            <w:tcW w:w="739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10/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Принцип радио-телефонной связи. Простейший радиоприемник.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Устройство и принцип действия радиоприёмника А.С.Попова. Принципы радиосвязи.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Описывать и объяснять принципы радиосвязи. </w:t>
            </w: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устройство и принцип действия радио-приёмника А.С.Попова.</w:t>
            </w:r>
          </w:p>
        </w:tc>
        <w:tc>
          <w:tcPr>
            <w:tcW w:w="1984" w:type="dxa"/>
            <w:vMerge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Знать схему. Объяснять наличие каждого элемента схемы. Эссе «Будущее средств связи».</w:t>
            </w:r>
          </w:p>
        </w:tc>
        <w:tc>
          <w:tcPr>
            <w:tcW w:w="1029" w:type="dxa"/>
          </w:tcPr>
          <w:p w:rsidR="00D417D4" w:rsidRPr="00CC794C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C80268">
              <w:rPr>
                <w:sz w:val="24"/>
                <w:szCs w:val="24"/>
              </w:rPr>
              <w:t>.11</w:t>
            </w:r>
          </w:p>
        </w:tc>
        <w:tc>
          <w:tcPr>
            <w:tcW w:w="10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§51,52,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С. 1358, 1364.</w:t>
            </w:r>
          </w:p>
        </w:tc>
      </w:tr>
      <w:tr w:rsidR="00D417D4" w:rsidRPr="00CC794C" w:rsidTr="00D417D4">
        <w:trPr>
          <w:jc w:val="center"/>
        </w:trPr>
        <w:tc>
          <w:tcPr>
            <w:tcW w:w="739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11/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Радиолокация. Понятие о телевидении. Развитие средств связи.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Деление радиоволн. Использование волн в радиовещании. Радиолокация. Применение радиолокации в технике. Принципы приёма и получения телевизионного </w:t>
            </w:r>
            <w:r w:rsidRPr="00CC794C">
              <w:rPr>
                <w:sz w:val="24"/>
                <w:szCs w:val="24"/>
              </w:rPr>
              <w:lastRenderedPageBreak/>
              <w:t>изображения. Развитие средств связи.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 xml:space="preserve">Описывать физические явления: распространение радиоволн, радиолокация. Приводить примеры: применение волн в радиовещании, средств связи в технике, радиолокации в технике. </w:t>
            </w: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принципы </w:t>
            </w:r>
            <w:r w:rsidRPr="00CC794C">
              <w:rPr>
                <w:sz w:val="24"/>
                <w:szCs w:val="24"/>
              </w:rPr>
              <w:lastRenderedPageBreak/>
              <w:t>приёма и получения телевизионного изображения.</w:t>
            </w:r>
          </w:p>
        </w:tc>
        <w:tc>
          <w:tcPr>
            <w:tcW w:w="1984" w:type="dxa"/>
            <w:vMerge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Тест.</w:t>
            </w:r>
          </w:p>
        </w:tc>
        <w:tc>
          <w:tcPr>
            <w:tcW w:w="1029" w:type="dxa"/>
          </w:tcPr>
          <w:p w:rsidR="00D417D4" w:rsidRPr="00CC794C" w:rsidRDefault="00C80268" w:rsidP="00BF5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F5DC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0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§55-58,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С. 1366,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1368.</w:t>
            </w:r>
          </w:p>
        </w:tc>
      </w:tr>
      <w:tr w:rsidR="00D417D4" w:rsidRPr="00CC794C" w:rsidTr="00D417D4">
        <w:trPr>
          <w:jc w:val="center"/>
        </w:trPr>
        <w:tc>
          <w:tcPr>
            <w:tcW w:w="739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11/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  <w:u w:val="single"/>
              </w:rPr>
            </w:pPr>
            <w:r w:rsidRPr="00CC794C">
              <w:rPr>
                <w:b/>
                <w:sz w:val="24"/>
                <w:szCs w:val="24"/>
                <w:u w:val="single"/>
              </w:rPr>
              <w:t>Контрольная работа №2. «Электромаг-нитные колебания и волны».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Электромагнитные колебания и волны.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Применять</w:t>
            </w:r>
            <w:r w:rsidRPr="00CC794C">
              <w:rPr>
                <w:sz w:val="24"/>
                <w:szCs w:val="24"/>
              </w:rPr>
              <w:t xml:space="preserve"> формулы при решении задач. </w:t>
            </w:r>
            <w:r w:rsidRPr="00CC794C">
              <w:rPr>
                <w:b/>
                <w:sz w:val="24"/>
                <w:szCs w:val="24"/>
              </w:rPr>
              <w:t xml:space="preserve">Уметь </w:t>
            </w:r>
            <w:r w:rsidRPr="00CC794C">
              <w:rPr>
                <w:sz w:val="24"/>
                <w:szCs w:val="24"/>
              </w:rPr>
              <w:t>применять полученные знания на практике.</w:t>
            </w:r>
          </w:p>
        </w:tc>
        <w:tc>
          <w:tcPr>
            <w:tcW w:w="1984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1029" w:type="dxa"/>
          </w:tcPr>
          <w:p w:rsidR="00D417D4" w:rsidRPr="00C80268" w:rsidRDefault="00BF5DCF" w:rsidP="00CC766A">
            <w:pPr>
              <w:jc w:val="center"/>
              <w:rPr>
                <w:rFonts w:cs="TimesNewRomanPSMT"/>
                <w:sz w:val="24"/>
                <w:szCs w:val="24"/>
              </w:rPr>
            </w:pPr>
            <w:r>
              <w:rPr>
                <w:rFonts w:cs="TimesNewRomanPSMT"/>
                <w:sz w:val="24"/>
                <w:szCs w:val="24"/>
              </w:rPr>
              <w:t>23</w:t>
            </w:r>
            <w:r w:rsidR="00C80268">
              <w:rPr>
                <w:rFonts w:cs="TimesNewRomanPSMT"/>
                <w:sz w:val="24"/>
                <w:szCs w:val="24"/>
              </w:rPr>
              <w:t>.1</w:t>
            </w:r>
            <w:r>
              <w:rPr>
                <w:rFonts w:cs="TimesNewRomanPSMT"/>
                <w:sz w:val="24"/>
                <w:szCs w:val="24"/>
              </w:rPr>
              <w:t>1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</w:tr>
    </w:tbl>
    <w:p w:rsidR="007903C6" w:rsidRPr="00CC794C" w:rsidRDefault="007903C6" w:rsidP="007903C6">
      <w:pPr>
        <w:jc w:val="center"/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>Тема 3. Оптика (18 часов)</w:t>
      </w:r>
    </w:p>
    <w:p w:rsidR="007903C6" w:rsidRPr="00CC794C" w:rsidRDefault="007903C6" w:rsidP="007903C6">
      <w:pPr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>Световые волны (10 часов)</w:t>
      </w:r>
    </w:p>
    <w:tbl>
      <w:tblPr>
        <w:tblW w:w="14557" w:type="dxa"/>
        <w:jc w:val="center"/>
        <w:tblInd w:w="-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3"/>
        <w:gridCol w:w="1843"/>
        <w:gridCol w:w="2551"/>
        <w:gridCol w:w="3119"/>
        <w:gridCol w:w="1984"/>
        <w:gridCol w:w="2127"/>
        <w:gridCol w:w="962"/>
        <w:gridCol w:w="1238"/>
      </w:tblGrid>
      <w:tr w:rsidR="00D417D4" w:rsidRPr="00CC794C" w:rsidTr="00D417D4">
        <w:trPr>
          <w:tblHeader/>
          <w:jc w:val="center"/>
        </w:trPr>
        <w:tc>
          <w:tcPr>
            <w:tcW w:w="733" w:type="dxa"/>
          </w:tcPr>
          <w:p w:rsidR="00D417D4" w:rsidRPr="00CC794C" w:rsidRDefault="00D417D4" w:rsidP="00CC766A">
            <w:pPr>
              <w:ind w:left="-54" w:right="-10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№ недели/ урока</w:t>
            </w:r>
          </w:p>
        </w:tc>
        <w:tc>
          <w:tcPr>
            <w:tcW w:w="1843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119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1984" w:type="dxa"/>
          </w:tcPr>
          <w:p w:rsidR="00D417D4" w:rsidRPr="00CC794C" w:rsidRDefault="00D417D4" w:rsidP="00CC766A">
            <w:pPr>
              <w:ind w:left="-61" w:right="-150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Основные виды деятельности ученика</w:t>
            </w:r>
            <w:r w:rsidRPr="00CC794C">
              <w:rPr>
                <w:b/>
                <w:sz w:val="24"/>
                <w:szCs w:val="24"/>
                <w:vertAlign w:val="superscript"/>
              </w:rPr>
              <w:t>1</w:t>
            </w:r>
            <w:r w:rsidRPr="00CC794C">
              <w:rPr>
                <w:b/>
                <w:sz w:val="24"/>
                <w:szCs w:val="24"/>
              </w:rPr>
              <w:t xml:space="preserve"> (на уровне учебных действий)</w:t>
            </w: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Вид контроля, измерители</w:t>
            </w:r>
          </w:p>
        </w:tc>
        <w:tc>
          <w:tcPr>
            <w:tcW w:w="962" w:type="dxa"/>
          </w:tcPr>
          <w:p w:rsidR="00D417D4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D417D4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 .</w:t>
            </w:r>
          </w:p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238" w:type="dxa"/>
          </w:tcPr>
          <w:p w:rsidR="00D417D4" w:rsidRPr="00CC794C" w:rsidRDefault="00D417D4" w:rsidP="00CC766A">
            <w:pPr>
              <w:ind w:left="-41" w:right="-45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D417D4" w:rsidRPr="00CC794C" w:rsidTr="00D417D4">
        <w:trPr>
          <w:jc w:val="center"/>
        </w:trPr>
        <w:tc>
          <w:tcPr>
            <w:tcW w:w="73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12/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Скорость света.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Развитие взглядов на природу света. Геометрическая и волновая оптика. Определение </w:t>
            </w:r>
            <w:r w:rsidRPr="00CC794C">
              <w:rPr>
                <w:sz w:val="24"/>
                <w:szCs w:val="24"/>
              </w:rPr>
              <w:lastRenderedPageBreak/>
              <w:t>скорости света.</w:t>
            </w:r>
          </w:p>
        </w:tc>
        <w:tc>
          <w:tcPr>
            <w:tcW w:w="3119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lastRenderedPageBreak/>
              <w:t xml:space="preserve">Знать </w:t>
            </w:r>
            <w:r w:rsidRPr="00CC794C">
              <w:rPr>
                <w:sz w:val="24"/>
                <w:szCs w:val="24"/>
              </w:rPr>
              <w:t xml:space="preserve">развитие теории взглядов на природу света. </w:t>
            </w: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физического понятия (скорость света).</w:t>
            </w:r>
          </w:p>
        </w:tc>
        <w:tc>
          <w:tcPr>
            <w:tcW w:w="1984" w:type="dxa"/>
            <w:vMerge w:val="restart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Применять на практике законы отражения и преломления света при </w:t>
            </w:r>
            <w:r w:rsidRPr="00CC794C">
              <w:rPr>
                <w:sz w:val="24"/>
                <w:szCs w:val="24"/>
              </w:rPr>
              <w:lastRenderedPageBreak/>
              <w:t>решении задач.</w:t>
            </w: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 xml:space="preserve">Уметь объяснить природу возник-новения </w:t>
            </w:r>
            <w:r w:rsidRPr="00CC794C">
              <w:rPr>
                <w:spacing w:val="-20"/>
                <w:sz w:val="24"/>
                <w:szCs w:val="24"/>
              </w:rPr>
              <w:t>световых</w:t>
            </w:r>
            <w:r w:rsidRPr="00CC794C">
              <w:rPr>
                <w:sz w:val="24"/>
                <w:szCs w:val="24"/>
              </w:rPr>
              <w:t xml:space="preserve"> явлений, опреде-ления скорости света (опытное </w:t>
            </w:r>
            <w:r w:rsidRPr="00CC794C">
              <w:rPr>
                <w:sz w:val="24"/>
                <w:szCs w:val="24"/>
              </w:rPr>
              <w:lastRenderedPageBreak/>
              <w:t>обоснование).</w:t>
            </w:r>
          </w:p>
        </w:tc>
        <w:tc>
          <w:tcPr>
            <w:tcW w:w="962" w:type="dxa"/>
          </w:tcPr>
          <w:p w:rsidR="00D417D4" w:rsidRPr="00C80268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27.11</w:t>
            </w:r>
          </w:p>
        </w:tc>
        <w:tc>
          <w:tcPr>
            <w:tcW w:w="1238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§59.</w:t>
            </w:r>
          </w:p>
        </w:tc>
      </w:tr>
      <w:tr w:rsidR="00D417D4" w:rsidRPr="00CC794C" w:rsidTr="00D417D4">
        <w:trPr>
          <w:jc w:val="center"/>
        </w:trPr>
        <w:tc>
          <w:tcPr>
            <w:tcW w:w="73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12/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Закон отражения света. Решение задач на закон отражение света.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Закон отражения света. Построение изображений в плоском зеркале.</w:t>
            </w:r>
          </w:p>
        </w:tc>
        <w:tc>
          <w:tcPr>
            <w:tcW w:w="3119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физичес-ких законов: принцип Гюй-генса, закон отражения све-та. Выполнять построение изображений в плоском зеркале. Решать задачи.</w:t>
            </w:r>
          </w:p>
        </w:tc>
        <w:tc>
          <w:tcPr>
            <w:tcW w:w="1984" w:type="dxa"/>
            <w:vMerge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Решение типовых задач.</w:t>
            </w:r>
          </w:p>
        </w:tc>
        <w:tc>
          <w:tcPr>
            <w:tcW w:w="962" w:type="dxa"/>
          </w:tcPr>
          <w:p w:rsidR="00D417D4" w:rsidRPr="00C80268" w:rsidRDefault="00BF5DCF" w:rsidP="00BF5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C8026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§60,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Р. 1023,       1026,</w:t>
            </w:r>
          </w:p>
        </w:tc>
      </w:tr>
      <w:tr w:rsidR="00D417D4" w:rsidRPr="00CC794C" w:rsidTr="00D417D4">
        <w:trPr>
          <w:jc w:val="center"/>
        </w:trPr>
        <w:tc>
          <w:tcPr>
            <w:tcW w:w="73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13/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D417D4" w:rsidRPr="00CC794C" w:rsidRDefault="00D417D4" w:rsidP="00CC766A">
            <w:pPr>
              <w:ind w:right="-39"/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Закон прелом-ления света. Решение задач на закон пре-ломления света.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Закон преломления света. Относительный и абсолютный показатель преломления.</w:t>
            </w:r>
          </w:p>
        </w:tc>
        <w:tc>
          <w:tcPr>
            <w:tcW w:w="3119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физических законов (закон преломления света). Выполнять построение изображений.</w:t>
            </w:r>
          </w:p>
        </w:tc>
        <w:tc>
          <w:tcPr>
            <w:tcW w:w="1984" w:type="dxa"/>
            <w:vMerge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Физический диктант, работа с рисунками.</w:t>
            </w:r>
          </w:p>
        </w:tc>
        <w:tc>
          <w:tcPr>
            <w:tcW w:w="962" w:type="dxa"/>
          </w:tcPr>
          <w:p w:rsidR="00D417D4" w:rsidRPr="00C80268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80268">
              <w:rPr>
                <w:sz w:val="24"/>
                <w:szCs w:val="24"/>
              </w:rPr>
              <w:t>.12</w:t>
            </w:r>
          </w:p>
        </w:tc>
        <w:tc>
          <w:tcPr>
            <w:tcW w:w="1238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§61, Р. 1035.</w:t>
            </w:r>
          </w:p>
        </w:tc>
      </w:tr>
      <w:tr w:rsidR="00D417D4" w:rsidRPr="00CC794C" w:rsidTr="00D417D4">
        <w:trPr>
          <w:jc w:val="center"/>
        </w:trPr>
        <w:tc>
          <w:tcPr>
            <w:tcW w:w="73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13/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  <w:u w:val="single"/>
              </w:rPr>
            </w:pPr>
            <w:r w:rsidRPr="00CC794C">
              <w:rPr>
                <w:b/>
                <w:sz w:val="24"/>
                <w:szCs w:val="24"/>
                <w:u w:val="single"/>
              </w:rPr>
              <w:t>Лабораторная работа №3. «Измерение показателя преломления стекла».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Измерение показателя преломления стекла.</w:t>
            </w:r>
          </w:p>
        </w:tc>
        <w:tc>
          <w:tcPr>
            <w:tcW w:w="3119" w:type="dxa"/>
          </w:tcPr>
          <w:p w:rsidR="00D417D4" w:rsidRPr="00031D82" w:rsidRDefault="00D417D4" w:rsidP="00CC7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D82">
              <w:rPr>
                <w:rFonts w:ascii="Times New Roman" w:hAnsi="Times New Roman" w:cs="Times New Roman"/>
                <w:sz w:val="24"/>
                <w:szCs w:val="24"/>
              </w:rPr>
              <w:t>Выполнять измерения показателя преломления стекла.</w:t>
            </w:r>
          </w:p>
        </w:tc>
        <w:tc>
          <w:tcPr>
            <w:tcW w:w="1984" w:type="dxa"/>
            <w:vMerge/>
          </w:tcPr>
          <w:p w:rsidR="00D417D4" w:rsidRPr="00031D82" w:rsidRDefault="00D417D4" w:rsidP="00CC7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17D4" w:rsidRPr="00031D82" w:rsidRDefault="00D417D4" w:rsidP="00CC7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D8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962" w:type="dxa"/>
          </w:tcPr>
          <w:p w:rsidR="00D417D4" w:rsidRPr="00C80268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80268">
              <w:rPr>
                <w:sz w:val="24"/>
                <w:szCs w:val="24"/>
              </w:rPr>
              <w:t>.12</w:t>
            </w:r>
          </w:p>
        </w:tc>
        <w:tc>
          <w:tcPr>
            <w:tcW w:w="1238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Р. 1036, 1037.</w:t>
            </w:r>
          </w:p>
        </w:tc>
      </w:tr>
      <w:tr w:rsidR="00D417D4" w:rsidRPr="00CC794C" w:rsidTr="00D417D4">
        <w:trPr>
          <w:jc w:val="center"/>
        </w:trPr>
        <w:tc>
          <w:tcPr>
            <w:tcW w:w="73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14/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Линза. Построение изображения в </w:t>
            </w:r>
            <w:r w:rsidRPr="00CC794C">
              <w:rPr>
                <w:sz w:val="24"/>
                <w:szCs w:val="24"/>
              </w:rPr>
              <w:lastRenderedPageBreak/>
              <w:t>линзе.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 xml:space="preserve">Виды линз.  Формула тонкой линзы. Оптическая сила и </w:t>
            </w:r>
            <w:r w:rsidRPr="00CC794C">
              <w:rPr>
                <w:sz w:val="24"/>
                <w:szCs w:val="24"/>
              </w:rPr>
              <w:lastRenderedPageBreak/>
              <w:t>фокусное расстояние линзы. Построение изображений в тонкой  линзе. Увеличение линзы.</w:t>
            </w:r>
          </w:p>
        </w:tc>
        <w:tc>
          <w:tcPr>
            <w:tcW w:w="3119" w:type="dxa"/>
          </w:tcPr>
          <w:p w:rsidR="00D417D4" w:rsidRPr="00031D82" w:rsidRDefault="00D417D4" w:rsidP="00CC7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D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31D82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точки линзы. Применять формулы  линзы при решении задач. Выполнять построение </w:t>
            </w:r>
            <w:r w:rsidRPr="00031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изображений в линзе.</w:t>
            </w:r>
          </w:p>
        </w:tc>
        <w:tc>
          <w:tcPr>
            <w:tcW w:w="1984" w:type="dxa"/>
          </w:tcPr>
          <w:p w:rsidR="00D417D4" w:rsidRPr="00031D82" w:rsidRDefault="00D417D4" w:rsidP="00CC766A">
            <w:pPr>
              <w:ind w:left="-54" w:right="-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Строить изобра-жения, даваемые линзами. Рассчи-тывать расстояние </w:t>
            </w:r>
            <w:r w:rsidRPr="00031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линзы до изо-бражения пред-мета. Рассчиты-вать оптическую силу линзы. Из-мерять фокусное расстояние линзы..</w:t>
            </w:r>
          </w:p>
        </w:tc>
        <w:tc>
          <w:tcPr>
            <w:tcW w:w="2127" w:type="dxa"/>
          </w:tcPr>
          <w:p w:rsidR="00D417D4" w:rsidRPr="00031D82" w:rsidRDefault="00D417D4" w:rsidP="00CC7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Физический диктант, работа с рисунками.</w:t>
            </w:r>
          </w:p>
        </w:tc>
        <w:tc>
          <w:tcPr>
            <w:tcW w:w="962" w:type="dxa"/>
          </w:tcPr>
          <w:p w:rsidR="00D417D4" w:rsidRPr="00CC794C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C80268">
              <w:rPr>
                <w:sz w:val="24"/>
                <w:szCs w:val="24"/>
              </w:rPr>
              <w:t>.12</w:t>
            </w:r>
          </w:p>
        </w:tc>
        <w:tc>
          <w:tcPr>
            <w:tcW w:w="1238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§64,65,</w:t>
            </w:r>
          </w:p>
          <w:p w:rsidR="00D417D4" w:rsidRPr="00CC794C" w:rsidRDefault="00D417D4" w:rsidP="00CC766A">
            <w:pPr>
              <w:ind w:left="-41" w:right="-45"/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задачи по </w:t>
            </w:r>
            <w:r w:rsidRPr="00CC794C">
              <w:rPr>
                <w:sz w:val="24"/>
                <w:szCs w:val="24"/>
              </w:rPr>
              <w:lastRenderedPageBreak/>
              <w:t>тетради.</w:t>
            </w:r>
          </w:p>
        </w:tc>
      </w:tr>
      <w:tr w:rsidR="00D417D4" w:rsidRPr="00CC794C" w:rsidTr="00D417D4">
        <w:trPr>
          <w:jc w:val="center"/>
        </w:trPr>
        <w:tc>
          <w:tcPr>
            <w:tcW w:w="73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14/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Дисперсия света.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Дисперсия света.</w:t>
            </w:r>
          </w:p>
        </w:tc>
        <w:tc>
          <w:tcPr>
            <w:tcW w:w="3119" w:type="dxa"/>
          </w:tcPr>
          <w:p w:rsidR="00D417D4" w:rsidRPr="00031D82" w:rsidRDefault="00D417D4" w:rsidP="00CC7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031D82">
              <w:rPr>
                <w:rFonts w:ascii="Times New Roman" w:hAnsi="Times New Roman" w:cs="Times New Roman"/>
                <w:sz w:val="24"/>
                <w:szCs w:val="24"/>
              </w:rPr>
              <w:t>смысл физичес-кого явления (дисперсия света). Объяснять образование сплошного спектра при дисперсии.</w:t>
            </w:r>
          </w:p>
        </w:tc>
        <w:tc>
          <w:tcPr>
            <w:tcW w:w="1984" w:type="dxa"/>
            <w:vMerge w:val="restart"/>
          </w:tcPr>
          <w:p w:rsidR="00D417D4" w:rsidRPr="00031D82" w:rsidRDefault="00D417D4" w:rsidP="00CC7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D82">
              <w:rPr>
                <w:rFonts w:ascii="Times New Roman" w:hAnsi="Times New Roman" w:cs="Times New Roman"/>
                <w:sz w:val="24"/>
                <w:szCs w:val="24"/>
              </w:rPr>
              <w:t>Наблюдать явление дифракции света. Определять спектральные границы чувствитель-ности челове-ческого глаза с помощью дифракционной решетки.</w:t>
            </w:r>
          </w:p>
        </w:tc>
        <w:tc>
          <w:tcPr>
            <w:tcW w:w="2127" w:type="dxa"/>
          </w:tcPr>
          <w:p w:rsidR="00D417D4" w:rsidRPr="00031D82" w:rsidRDefault="00D417D4" w:rsidP="00CC7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D417D4" w:rsidRPr="00C80268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C80268">
              <w:rPr>
                <w:sz w:val="24"/>
                <w:szCs w:val="24"/>
              </w:rPr>
              <w:t>.12</w:t>
            </w:r>
          </w:p>
        </w:tc>
        <w:tc>
          <w:tcPr>
            <w:tcW w:w="1238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§66.</w:t>
            </w:r>
          </w:p>
        </w:tc>
      </w:tr>
      <w:tr w:rsidR="00D417D4" w:rsidRPr="00CC794C" w:rsidTr="00D417D4">
        <w:trPr>
          <w:jc w:val="center"/>
        </w:trPr>
        <w:tc>
          <w:tcPr>
            <w:tcW w:w="73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15/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Интерференция света. Дифракция света.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Интерференция. Дифракция света.</w:t>
            </w:r>
          </w:p>
        </w:tc>
        <w:tc>
          <w:tcPr>
            <w:tcW w:w="3119" w:type="dxa"/>
          </w:tcPr>
          <w:p w:rsidR="00D417D4" w:rsidRPr="00031D82" w:rsidRDefault="00D417D4" w:rsidP="00CC7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D82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031D82">
              <w:rPr>
                <w:rFonts w:ascii="Times New Roman" w:hAnsi="Times New Roman" w:cs="Times New Roman"/>
                <w:sz w:val="24"/>
                <w:szCs w:val="24"/>
              </w:rPr>
              <w:t xml:space="preserve"> смысл физичес-кого явлений: интерферен-ция, дифракция. Объяснять условие получения устой-чивой интерференционной картины.</w:t>
            </w:r>
          </w:p>
        </w:tc>
        <w:tc>
          <w:tcPr>
            <w:tcW w:w="1984" w:type="dxa"/>
            <w:vMerge/>
          </w:tcPr>
          <w:p w:rsidR="00D417D4" w:rsidRPr="00031D82" w:rsidRDefault="00D417D4" w:rsidP="00CC7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17D4" w:rsidRPr="00031D82" w:rsidRDefault="00D417D4" w:rsidP="00CC7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D82">
              <w:rPr>
                <w:rFonts w:ascii="Times New Roman" w:hAnsi="Times New Roman" w:cs="Times New Roman"/>
                <w:sz w:val="24"/>
                <w:szCs w:val="24"/>
              </w:rPr>
              <w:t>Давать определения понятий.</w:t>
            </w:r>
          </w:p>
        </w:tc>
        <w:tc>
          <w:tcPr>
            <w:tcW w:w="962" w:type="dxa"/>
          </w:tcPr>
          <w:p w:rsidR="00D417D4" w:rsidRPr="00C80268" w:rsidRDefault="00C80268" w:rsidP="00BF5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F5DC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.1</w:t>
            </w:r>
            <w:r w:rsidR="00BF5DCF">
              <w:rPr>
                <w:sz w:val="24"/>
                <w:szCs w:val="24"/>
              </w:rPr>
              <w:t>2</w:t>
            </w:r>
          </w:p>
        </w:tc>
        <w:tc>
          <w:tcPr>
            <w:tcW w:w="1238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§68,69, 71.</w:t>
            </w:r>
          </w:p>
        </w:tc>
      </w:tr>
      <w:tr w:rsidR="00D417D4" w:rsidRPr="00CC794C" w:rsidTr="00D417D4">
        <w:trPr>
          <w:jc w:val="center"/>
        </w:trPr>
        <w:tc>
          <w:tcPr>
            <w:tcW w:w="73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15/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Поляризация света.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Естественный и поляризованный свет. Применение поляризованного света.</w:t>
            </w:r>
          </w:p>
        </w:tc>
        <w:tc>
          <w:tcPr>
            <w:tcW w:w="3119" w:type="dxa"/>
          </w:tcPr>
          <w:p w:rsidR="00D417D4" w:rsidRPr="00031D82" w:rsidRDefault="00D417D4" w:rsidP="00CC766A">
            <w:pPr>
              <w:ind w:right="-34"/>
              <w:rPr>
                <w:rFonts w:ascii="Times New Roman" w:hAnsi="Times New Roman" w:cs="Times New Roman"/>
                <w:sz w:val="24"/>
                <w:szCs w:val="24"/>
              </w:rPr>
            </w:pPr>
            <w:r w:rsidRPr="00031D82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031D82">
              <w:rPr>
                <w:rFonts w:ascii="Times New Roman" w:hAnsi="Times New Roman" w:cs="Times New Roman"/>
                <w:sz w:val="24"/>
                <w:szCs w:val="24"/>
              </w:rPr>
              <w:t xml:space="preserve"> смысл физичес-ких понятий: естественный и поляризованный свет. Приводить примеры приме-нения </w:t>
            </w:r>
            <w:r w:rsidRPr="00031D82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поляризованного</w:t>
            </w:r>
            <w:r w:rsidRPr="00031D82">
              <w:rPr>
                <w:rFonts w:ascii="Times New Roman" w:hAnsi="Times New Roman" w:cs="Times New Roman"/>
                <w:sz w:val="24"/>
                <w:szCs w:val="24"/>
              </w:rPr>
              <w:t xml:space="preserve"> света.</w:t>
            </w:r>
          </w:p>
        </w:tc>
        <w:tc>
          <w:tcPr>
            <w:tcW w:w="1984" w:type="dxa"/>
            <w:vMerge/>
          </w:tcPr>
          <w:p w:rsidR="00D417D4" w:rsidRPr="00031D82" w:rsidRDefault="00D417D4" w:rsidP="00CC7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17D4" w:rsidRPr="00031D82" w:rsidRDefault="00D417D4" w:rsidP="00CC7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D82">
              <w:rPr>
                <w:rFonts w:ascii="Times New Roman" w:hAnsi="Times New Roman" w:cs="Times New Roman"/>
                <w:sz w:val="24"/>
                <w:szCs w:val="24"/>
              </w:rPr>
              <w:t>Давать определения понятий.</w:t>
            </w:r>
          </w:p>
        </w:tc>
        <w:tc>
          <w:tcPr>
            <w:tcW w:w="962" w:type="dxa"/>
          </w:tcPr>
          <w:p w:rsidR="00D417D4" w:rsidRPr="00C80268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1238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§73, 74.</w:t>
            </w:r>
          </w:p>
        </w:tc>
      </w:tr>
      <w:tr w:rsidR="00D417D4" w:rsidRPr="00CC794C" w:rsidTr="00D417D4">
        <w:trPr>
          <w:jc w:val="center"/>
        </w:trPr>
        <w:tc>
          <w:tcPr>
            <w:tcW w:w="73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16/</w:t>
            </w:r>
          </w:p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31</w:t>
            </w:r>
          </w:p>
        </w:tc>
        <w:tc>
          <w:tcPr>
            <w:tcW w:w="184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Решение задач по теме: «Оп-тика. Световые волны».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Оптика. Световые волны.</w:t>
            </w:r>
          </w:p>
        </w:tc>
        <w:tc>
          <w:tcPr>
            <w:tcW w:w="3119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Уметь</w:t>
            </w:r>
            <w:r w:rsidRPr="00CC794C">
              <w:rPr>
                <w:sz w:val="24"/>
                <w:szCs w:val="24"/>
              </w:rPr>
              <w:t xml:space="preserve"> применять полученные знания на практике.</w:t>
            </w:r>
          </w:p>
        </w:tc>
        <w:tc>
          <w:tcPr>
            <w:tcW w:w="1984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962" w:type="dxa"/>
          </w:tcPr>
          <w:p w:rsidR="00D417D4" w:rsidRPr="00C80268" w:rsidRDefault="00C80268" w:rsidP="00BF5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F5DC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.1</w:t>
            </w:r>
            <w:r w:rsidR="00BF5DCF">
              <w:rPr>
                <w:sz w:val="24"/>
                <w:szCs w:val="24"/>
              </w:rPr>
              <w:t>2</w:t>
            </w:r>
          </w:p>
        </w:tc>
        <w:tc>
          <w:tcPr>
            <w:tcW w:w="1238" w:type="dxa"/>
          </w:tcPr>
          <w:p w:rsidR="00D417D4" w:rsidRPr="00CC794C" w:rsidRDefault="00D417D4" w:rsidP="00CC766A">
            <w:pPr>
              <w:ind w:left="-41" w:right="-45"/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§64, задачи по тетради.</w:t>
            </w:r>
          </w:p>
        </w:tc>
      </w:tr>
      <w:tr w:rsidR="00D417D4" w:rsidRPr="00CC794C" w:rsidTr="00D417D4">
        <w:trPr>
          <w:jc w:val="center"/>
        </w:trPr>
        <w:tc>
          <w:tcPr>
            <w:tcW w:w="73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16/32</w:t>
            </w:r>
          </w:p>
        </w:tc>
        <w:tc>
          <w:tcPr>
            <w:tcW w:w="1843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  <w:u w:val="single"/>
              </w:rPr>
            </w:pPr>
            <w:r w:rsidRPr="00CC794C">
              <w:rPr>
                <w:b/>
                <w:sz w:val="24"/>
                <w:szCs w:val="24"/>
                <w:u w:val="single"/>
              </w:rPr>
              <w:t>Контрольная работа №3. «Оптика. Световые волны».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Оптика. Световые волны.</w:t>
            </w:r>
          </w:p>
        </w:tc>
        <w:tc>
          <w:tcPr>
            <w:tcW w:w="3119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Уметь</w:t>
            </w:r>
            <w:r w:rsidRPr="00CC794C">
              <w:rPr>
                <w:sz w:val="24"/>
                <w:szCs w:val="24"/>
              </w:rPr>
              <w:t xml:space="preserve"> применять полученные знания на практике.</w:t>
            </w:r>
          </w:p>
        </w:tc>
        <w:tc>
          <w:tcPr>
            <w:tcW w:w="1984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962" w:type="dxa"/>
          </w:tcPr>
          <w:p w:rsidR="00D417D4" w:rsidRPr="00C80268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C80268">
              <w:rPr>
                <w:sz w:val="24"/>
                <w:szCs w:val="24"/>
              </w:rPr>
              <w:t>.01</w:t>
            </w:r>
          </w:p>
        </w:tc>
        <w:tc>
          <w:tcPr>
            <w:tcW w:w="1238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</w:tr>
    </w:tbl>
    <w:p w:rsidR="007903C6" w:rsidRPr="00CC794C" w:rsidRDefault="007903C6" w:rsidP="007903C6">
      <w:pPr>
        <w:pStyle w:val="4"/>
        <w:spacing w:before="120" w:after="120"/>
        <w:rPr>
          <w:sz w:val="24"/>
          <w:szCs w:val="24"/>
        </w:rPr>
      </w:pPr>
      <w:r w:rsidRPr="00CC794C">
        <w:rPr>
          <w:sz w:val="24"/>
          <w:szCs w:val="24"/>
        </w:rPr>
        <w:t>Элементы теории относительности (3 часа)</w:t>
      </w:r>
    </w:p>
    <w:tbl>
      <w:tblPr>
        <w:tblW w:w="14625" w:type="dxa"/>
        <w:jc w:val="center"/>
        <w:tblInd w:w="-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84"/>
        <w:gridCol w:w="1985"/>
        <w:gridCol w:w="2551"/>
        <w:gridCol w:w="2977"/>
        <w:gridCol w:w="2126"/>
        <w:gridCol w:w="1985"/>
        <w:gridCol w:w="934"/>
        <w:gridCol w:w="1262"/>
        <w:gridCol w:w="14"/>
        <w:gridCol w:w="7"/>
      </w:tblGrid>
      <w:tr w:rsidR="00D417D4" w:rsidRPr="00CC794C" w:rsidTr="00D417D4">
        <w:trPr>
          <w:gridAfter w:val="2"/>
          <w:wAfter w:w="21" w:type="dxa"/>
          <w:tblHeader/>
          <w:jc w:val="center"/>
        </w:trPr>
        <w:tc>
          <w:tcPr>
            <w:tcW w:w="784" w:type="dxa"/>
          </w:tcPr>
          <w:p w:rsidR="00D417D4" w:rsidRPr="00CC794C" w:rsidRDefault="00D417D4" w:rsidP="00CC766A">
            <w:pPr>
              <w:ind w:left="-91" w:right="-2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№ недели/урока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2126" w:type="dxa"/>
          </w:tcPr>
          <w:p w:rsidR="00D417D4" w:rsidRPr="00CC794C" w:rsidRDefault="00D417D4" w:rsidP="00CC766A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Основные виды деятельности ученика</w:t>
            </w:r>
            <w:r w:rsidRPr="00CC794C">
              <w:rPr>
                <w:b/>
                <w:sz w:val="24"/>
                <w:szCs w:val="24"/>
                <w:vertAlign w:val="superscript"/>
              </w:rPr>
              <w:t>1</w:t>
            </w:r>
            <w:r w:rsidRPr="00CC794C">
              <w:rPr>
                <w:b/>
                <w:sz w:val="24"/>
                <w:szCs w:val="24"/>
              </w:rPr>
              <w:t xml:space="preserve"> (на уровне учебных действий)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Вид контроля, измерители</w:t>
            </w:r>
          </w:p>
        </w:tc>
        <w:tc>
          <w:tcPr>
            <w:tcW w:w="934" w:type="dxa"/>
          </w:tcPr>
          <w:p w:rsidR="00D417D4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D417D4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Факт.</w:t>
            </w:r>
          </w:p>
          <w:p w:rsidR="00D417D4" w:rsidRPr="00CC794C" w:rsidRDefault="00D417D4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План.</w:t>
            </w:r>
          </w:p>
        </w:tc>
        <w:tc>
          <w:tcPr>
            <w:tcW w:w="1262" w:type="dxa"/>
          </w:tcPr>
          <w:p w:rsidR="00D417D4" w:rsidRPr="00CC794C" w:rsidRDefault="00D417D4" w:rsidP="00CC766A">
            <w:pPr>
              <w:ind w:left="-106" w:right="-30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D417D4" w:rsidRPr="00CC794C" w:rsidTr="00D417D4">
        <w:trPr>
          <w:gridAfter w:val="1"/>
          <w:wAfter w:w="7" w:type="dxa"/>
          <w:jc w:val="center"/>
        </w:trPr>
        <w:tc>
          <w:tcPr>
            <w:tcW w:w="784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17/33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Постулаты теории относительно</w:t>
            </w:r>
            <w:r w:rsidRPr="00CC794C">
              <w:rPr>
                <w:spacing w:val="-20"/>
                <w:sz w:val="24"/>
                <w:szCs w:val="24"/>
              </w:rPr>
              <w:t>сти</w:t>
            </w:r>
            <w:r w:rsidRPr="00CC794C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Постулаты теории относительности Эйнштейна.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постулаты теории относительности Эйнштейна.</w:t>
            </w:r>
          </w:p>
        </w:tc>
        <w:tc>
          <w:tcPr>
            <w:tcW w:w="2126" w:type="dxa"/>
            <w:vMerge w:val="restart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Рассчитывать энергию связи системы тел по дефекту масс.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D417D4" w:rsidRPr="00CC794C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80268">
              <w:rPr>
                <w:sz w:val="24"/>
                <w:szCs w:val="24"/>
              </w:rPr>
              <w:t>.01</w:t>
            </w:r>
          </w:p>
        </w:tc>
        <w:tc>
          <w:tcPr>
            <w:tcW w:w="1276" w:type="dxa"/>
            <w:gridSpan w:val="2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§75,76.</w:t>
            </w:r>
          </w:p>
        </w:tc>
      </w:tr>
      <w:tr w:rsidR="00D417D4" w:rsidRPr="00CC794C" w:rsidTr="00D417D4">
        <w:trPr>
          <w:jc w:val="center"/>
        </w:trPr>
        <w:tc>
          <w:tcPr>
            <w:tcW w:w="784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17/34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ind w:left="-135" w:right="-38"/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Релятивистский закон сложения скоростей. Зависимость </w:t>
            </w:r>
            <w:r w:rsidRPr="00CC794C">
              <w:rPr>
                <w:sz w:val="24"/>
                <w:szCs w:val="24"/>
              </w:rPr>
              <w:lastRenderedPageBreak/>
              <w:t>энергии тела от скорости его движения. Релятивистская динамика.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Релятивистская динамика.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понятия «релятивистская динамика». Знать зависимость массы от </w:t>
            </w:r>
            <w:r w:rsidRPr="00CC794C">
              <w:rPr>
                <w:sz w:val="24"/>
                <w:szCs w:val="24"/>
              </w:rPr>
              <w:lastRenderedPageBreak/>
              <w:t>скорости.</w:t>
            </w:r>
          </w:p>
        </w:tc>
        <w:tc>
          <w:tcPr>
            <w:tcW w:w="2126" w:type="dxa"/>
            <w:vMerge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D417D4" w:rsidRPr="00C80268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C80268">
              <w:rPr>
                <w:sz w:val="24"/>
                <w:szCs w:val="24"/>
              </w:rPr>
              <w:t>.01</w:t>
            </w:r>
          </w:p>
        </w:tc>
        <w:tc>
          <w:tcPr>
            <w:tcW w:w="1283" w:type="dxa"/>
            <w:gridSpan w:val="3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§78, 79.</w:t>
            </w:r>
          </w:p>
        </w:tc>
      </w:tr>
      <w:tr w:rsidR="00D417D4" w:rsidRPr="00CC794C" w:rsidTr="00D417D4">
        <w:trPr>
          <w:jc w:val="center"/>
        </w:trPr>
        <w:tc>
          <w:tcPr>
            <w:tcW w:w="784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18/35</w:t>
            </w: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Связь между массой и энергией.</w:t>
            </w:r>
          </w:p>
        </w:tc>
        <w:tc>
          <w:tcPr>
            <w:tcW w:w="2551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Закон взаимосвязи массы и энергии. Энергия покоя.</w:t>
            </w:r>
          </w:p>
        </w:tc>
        <w:tc>
          <w:tcPr>
            <w:tcW w:w="2977" w:type="dxa"/>
          </w:tcPr>
          <w:p w:rsidR="00D417D4" w:rsidRPr="00CC794C" w:rsidRDefault="00D417D4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закон взаимосвязи массы и энергии, понятие «энергия покоя».</w:t>
            </w:r>
          </w:p>
        </w:tc>
        <w:tc>
          <w:tcPr>
            <w:tcW w:w="2126" w:type="dxa"/>
            <w:vMerge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D417D4" w:rsidRPr="00C80268" w:rsidRDefault="00BF5DCF" w:rsidP="00BF5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C8026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83" w:type="dxa"/>
            <w:gridSpan w:val="3"/>
          </w:tcPr>
          <w:p w:rsidR="00D417D4" w:rsidRPr="00CC794C" w:rsidRDefault="00D417D4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§80, Р. 1127.</w:t>
            </w:r>
          </w:p>
        </w:tc>
      </w:tr>
    </w:tbl>
    <w:p w:rsidR="007903C6" w:rsidRPr="00CC794C" w:rsidRDefault="007903C6" w:rsidP="007903C6">
      <w:pPr>
        <w:rPr>
          <w:sz w:val="24"/>
          <w:szCs w:val="24"/>
        </w:rPr>
      </w:pPr>
    </w:p>
    <w:p w:rsidR="007903C6" w:rsidRPr="00CC794C" w:rsidRDefault="007903C6" w:rsidP="007903C6">
      <w:pPr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Pr="00CC794C">
        <w:rPr>
          <w:b/>
          <w:sz w:val="24"/>
          <w:szCs w:val="24"/>
        </w:rPr>
        <w:t>злучение и спектры (5 часов)</w:t>
      </w:r>
    </w:p>
    <w:tbl>
      <w:tblPr>
        <w:tblW w:w="14570" w:type="dxa"/>
        <w:jc w:val="center"/>
        <w:tblInd w:w="-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50"/>
        <w:gridCol w:w="1985"/>
        <w:gridCol w:w="2551"/>
        <w:gridCol w:w="2977"/>
        <w:gridCol w:w="2126"/>
        <w:gridCol w:w="1985"/>
        <w:gridCol w:w="951"/>
        <w:gridCol w:w="1245"/>
      </w:tblGrid>
      <w:tr w:rsidR="00FB2143" w:rsidRPr="00CC794C" w:rsidTr="00FB2143">
        <w:trPr>
          <w:jc w:val="center"/>
        </w:trPr>
        <w:tc>
          <w:tcPr>
            <w:tcW w:w="750" w:type="dxa"/>
          </w:tcPr>
          <w:p w:rsidR="00FB2143" w:rsidRPr="00CC794C" w:rsidRDefault="00FB2143" w:rsidP="00CC766A">
            <w:pPr>
              <w:ind w:left="-130" w:right="-32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№ недели/ урока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2126" w:type="dxa"/>
          </w:tcPr>
          <w:p w:rsidR="00FB2143" w:rsidRPr="00CC794C" w:rsidRDefault="00FB2143" w:rsidP="00CC766A">
            <w:pPr>
              <w:ind w:left="-30" w:right="-181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Основные виды деятельности ученика</w:t>
            </w:r>
            <w:r w:rsidRPr="00CC794C">
              <w:rPr>
                <w:b/>
                <w:sz w:val="24"/>
                <w:szCs w:val="24"/>
                <w:vertAlign w:val="superscript"/>
              </w:rPr>
              <w:t>1</w:t>
            </w:r>
            <w:r w:rsidRPr="00CC794C">
              <w:rPr>
                <w:b/>
                <w:sz w:val="24"/>
                <w:szCs w:val="24"/>
              </w:rPr>
              <w:t xml:space="preserve"> (на уровне учебных действий)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Вид контроля, измерители</w:t>
            </w:r>
          </w:p>
        </w:tc>
        <w:tc>
          <w:tcPr>
            <w:tcW w:w="951" w:type="dxa"/>
          </w:tcPr>
          <w:p w:rsidR="00FB2143" w:rsidRDefault="00FB2143" w:rsidP="00FB21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FB2143" w:rsidRDefault="00FB2143" w:rsidP="00FB21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Факт.</w:t>
            </w:r>
          </w:p>
          <w:p w:rsidR="00FB2143" w:rsidRPr="00CC794C" w:rsidRDefault="00FB2143" w:rsidP="00FB21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План.</w:t>
            </w:r>
          </w:p>
        </w:tc>
        <w:tc>
          <w:tcPr>
            <w:tcW w:w="1245" w:type="dxa"/>
          </w:tcPr>
          <w:p w:rsidR="00FB2143" w:rsidRPr="00CC794C" w:rsidRDefault="00FB2143" w:rsidP="00CC766A">
            <w:pPr>
              <w:tabs>
                <w:tab w:val="left" w:pos="1423"/>
              </w:tabs>
              <w:ind w:left="-32" w:right="-69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FB2143" w:rsidRPr="00CC794C" w:rsidTr="00FB2143">
        <w:trPr>
          <w:jc w:val="center"/>
        </w:trPr>
        <w:tc>
          <w:tcPr>
            <w:tcW w:w="750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18/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Виды излучений. Шкала электромагнит-ных волн.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Виды излучений и источников света. Шкала электро-магнитных волн.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особенности видов излучений, шкалу электромагнитных волн.</w:t>
            </w:r>
          </w:p>
        </w:tc>
        <w:tc>
          <w:tcPr>
            <w:tcW w:w="2126" w:type="dxa"/>
            <w:vMerge w:val="restart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Наблюдать линейчатые спектры.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Рассчитывать частоту и длину волны испускаемого </w:t>
            </w:r>
            <w:r w:rsidRPr="00CC794C">
              <w:rPr>
                <w:sz w:val="24"/>
                <w:szCs w:val="24"/>
              </w:rPr>
              <w:lastRenderedPageBreak/>
              <w:t>света при переходе атома из одного стационарного состояния в другое.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Объяснять шкалу электромагнит-ных волн.</w:t>
            </w:r>
          </w:p>
        </w:tc>
        <w:tc>
          <w:tcPr>
            <w:tcW w:w="951" w:type="dxa"/>
          </w:tcPr>
          <w:p w:rsidR="00FB2143" w:rsidRPr="00C80268" w:rsidRDefault="00BF5DCF" w:rsidP="00BF5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80268">
              <w:rPr>
                <w:sz w:val="24"/>
                <w:szCs w:val="24"/>
              </w:rPr>
              <w:t>5.0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§81, 87.</w:t>
            </w:r>
          </w:p>
        </w:tc>
      </w:tr>
      <w:tr w:rsidR="00FB2143" w:rsidRPr="00CC794C" w:rsidTr="00FB2143">
        <w:trPr>
          <w:jc w:val="center"/>
        </w:trPr>
        <w:tc>
          <w:tcPr>
            <w:tcW w:w="750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19/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37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Спектры и спектральные аппараты. Виды </w:t>
            </w:r>
            <w:r w:rsidRPr="00CC794C">
              <w:rPr>
                <w:sz w:val="24"/>
                <w:szCs w:val="24"/>
              </w:rPr>
              <w:lastRenderedPageBreak/>
              <w:t>спектров. Спектральный анализ.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ind w:left="-106" w:right="-79"/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 xml:space="preserve">Распределение энергии в спектре. Виды спект-ров. Спектральные </w:t>
            </w:r>
            <w:r w:rsidRPr="00CC794C">
              <w:rPr>
                <w:sz w:val="24"/>
                <w:szCs w:val="24"/>
              </w:rPr>
              <w:lastRenderedPageBreak/>
              <w:t xml:space="preserve">аппараты. Спектраль-ный анализ и его приме-нение в науке и </w:t>
            </w:r>
            <w:r w:rsidRPr="00CC794C">
              <w:rPr>
                <w:spacing w:val="-20"/>
                <w:sz w:val="24"/>
                <w:szCs w:val="24"/>
              </w:rPr>
              <w:t>технике.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lastRenderedPageBreak/>
              <w:t>Знать</w:t>
            </w:r>
            <w:r w:rsidRPr="00CC794C">
              <w:rPr>
                <w:sz w:val="24"/>
                <w:szCs w:val="24"/>
              </w:rPr>
              <w:t xml:space="preserve"> виды спектров излучения и спектры поглощения.</w:t>
            </w:r>
          </w:p>
        </w:tc>
        <w:tc>
          <w:tcPr>
            <w:tcW w:w="2126" w:type="dxa"/>
            <w:vMerge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Давать качественное объяснение </w:t>
            </w:r>
            <w:r w:rsidRPr="00CC794C">
              <w:rPr>
                <w:sz w:val="24"/>
                <w:szCs w:val="24"/>
              </w:rPr>
              <w:lastRenderedPageBreak/>
              <w:t>видов спектров.</w:t>
            </w:r>
          </w:p>
        </w:tc>
        <w:tc>
          <w:tcPr>
            <w:tcW w:w="951" w:type="dxa"/>
          </w:tcPr>
          <w:p w:rsidR="00FB2143" w:rsidRPr="00C80268" w:rsidRDefault="00BF5DCF" w:rsidP="00BF5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  <w:r w:rsidR="00C8026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§82-84.</w:t>
            </w:r>
          </w:p>
        </w:tc>
      </w:tr>
      <w:tr w:rsidR="00FB2143" w:rsidRPr="00CC794C" w:rsidTr="00FB2143">
        <w:trPr>
          <w:jc w:val="center"/>
        </w:trPr>
        <w:tc>
          <w:tcPr>
            <w:tcW w:w="750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19/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38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  <w:u w:val="single"/>
              </w:rPr>
            </w:pPr>
            <w:r w:rsidRPr="00CC794C">
              <w:rPr>
                <w:b/>
                <w:sz w:val="24"/>
                <w:szCs w:val="24"/>
                <w:u w:val="single"/>
              </w:rPr>
              <w:t>Лабораторная работа №4. «Наблюдение сплошного и линейчатого спектров»</w:t>
            </w:r>
            <w:r w:rsidRPr="00CC794C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Сплошные и линейчатые спектры.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Уметь</w:t>
            </w:r>
            <w:r w:rsidRPr="00CC794C">
              <w:rPr>
                <w:sz w:val="24"/>
                <w:szCs w:val="24"/>
              </w:rPr>
              <w:t xml:space="preserve"> применять полученные знания на практике.</w:t>
            </w:r>
          </w:p>
        </w:tc>
        <w:tc>
          <w:tcPr>
            <w:tcW w:w="2126" w:type="dxa"/>
            <w:vMerge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Лабораторная работа. Работа с рисунками.</w:t>
            </w:r>
          </w:p>
        </w:tc>
        <w:tc>
          <w:tcPr>
            <w:tcW w:w="951" w:type="dxa"/>
          </w:tcPr>
          <w:p w:rsidR="00FB2143" w:rsidRPr="00C80268" w:rsidRDefault="00C80268" w:rsidP="00BF5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1.02</w:t>
            </w:r>
          </w:p>
        </w:tc>
        <w:tc>
          <w:tcPr>
            <w:tcW w:w="124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§84.</w:t>
            </w:r>
          </w:p>
        </w:tc>
      </w:tr>
      <w:tr w:rsidR="00FB2143" w:rsidRPr="00CC794C" w:rsidTr="00FB2143">
        <w:trPr>
          <w:jc w:val="center"/>
        </w:trPr>
        <w:tc>
          <w:tcPr>
            <w:tcW w:w="750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20/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39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Инфракрасное и ультрафиоле-товое излучения.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Инфракрасное и ультрафиолетовое излучения.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ind w:right="-186"/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смысл физических понятий: инфракрасное излучение, ультрафиолетовое излучение.</w:t>
            </w:r>
          </w:p>
        </w:tc>
        <w:tc>
          <w:tcPr>
            <w:tcW w:w="2126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Написать сообщение.</w:t>
            </w:r>
          </w:p>
        </w:tc>
        <w:tc>
          <w:tcPr>
            <w:tcW w:w="951" w:type="dxa"/>
          </w:tcPr>
          <w:p w:rsidR="00FB2143" w:rsidRPr="00C80268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80268">
              <w:rPr>
                <w:sz w:val="24"/>
                <w:szCs w:val="24"/>
              </w:rPr>
              <w:t>.02</w:t>
            </w:r>
          </w:p>
        </w:tc>
        <w:tc>
          <w:tcPr>
            <w:tcW w:w="124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§85.</w:t>
            </w:r>
          </w:p>
        </w:tc>
      </w:tr>
      <w:tr w:rsidR="00FB2143" w:rsidRPr="00CC794C" w:rsidTr="00FB2143">
        <w:trPr>
          <w:jc w:val="center"/>
        </w:trPr>
        <w:tc>
          <w:tcPr>
            <w:tcW w:w="750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20/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Рентгеновские лучи.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Рентгеновские лучи. Виды электромагнитных излучений.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рентгеновские лучи. Приводить примеры применения в технике различных видов электромагнитных излучений.</w:t>
            </w:r>
          </w:p>
        </w:tc>
        <w:tc>
          <w:tcPr>
            <w:tcW w:w="2126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Тест.</w:t>
            </w:r>
          </w:p>
        </w:tc>
        <w:tc>
          <w:tcPr>
            <w:tcW w:w="951" w:type="dxa"/>
          </w:tcPr>
          <w:p w:rsidR="00FB2143" w:rsidRPr="00C80268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80268">
              <w:rPr>
                <w:sz w:val="24"/>
                <w:szCs w:val="24"/>
              </w:rPr>
              <w:t>.02</w:t>
            </w:r>
          </w:p>
        </w:tc>
        <w:tc>
          <w:tcPr>
            <w:tcW w:w="124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§86.</w:t>
            </w:r>
          </w:p>
        </w:tc>
      </w:tr>
    </w:tbl>
    <w:p w:rsidR="007903C6" w:rsidRPr="00CC794C" w:rsidRDefault="007903C6" w:rsidP="007903C6">
      <w:pPr>
        <w:jc w:val="center"/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>Тема 4. Квантовая физика (12 часов)</w:t>
      </w:r>
    </w:p>
    <w:p w:rsidR="007903C6" w:rsidRPr="00CC794C" w:rsidRDefault="007903C6" w:rsidP="007903C6">
      <w:pPr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>Световые кванты (3 часа)</w:t>
      </w:r>
    </w:p>
    <w:tbl>
      <w:tblPr>
        <w:tblW w:w="14370" w:type="dxa"/>
        <w:jc w:val="center"/>
        <w:tblInd w:w="-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2"/>
        <w:gridCol w:w="1843"/>
        <w:gridCol w:w="2551"/>
        <w:gridCol w:w="2977"/>
        <w:gridCol w:w="2126"/>
        <w:gridCol w:w="1985"/>
        <w:gridCol w:w="981"/>
        <w:gridCol w:w="1145"/>
      </w:tblGrid>
      <w:tr w:rsidR="00FB2143" w:rsidRPr="00CC794C" w:rsidTr="00FB2143">
        <w:trPr>
          <w:jc w:val="center"/>
        </w:trPr>
        <w:tc>
          <w:tcPr>
            <w:tcW w:w="762" w:type="dxa"/>
          </w:tcPr>
          <w:p w:rsidR="00FB2143" w:rsidRPr="00CC794C" w:rsidRDefault="00FB2143" w:rsidP="00CC766A">
            <w:pPr>
              <w:ind w:left="-54" w:right="-141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 xml:space="preserve">№ недели/ </w:t>
            </w:r>
            <w:r w:rsidRPr="00CC794C">
              <w:rPr>
                <w:b/>
                <w:sz w:val="24"/>
                <w:szCs w:val="24"/>
              </w:rPr>
              <w:lastRenderedPageBreak/>
              <w:t>урока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lastRenderedPageBreak/>
              <w:t>Тема урока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2126" w:type="dxa"/>
          </w:tcPr>
          <w:p w:rsidR="00FB2143" w:rsidRPr="00CC794C" w:rsidRDefault="00FB2143" w:rsidP="00CC766A">
            <w:pPr>
              <w:ind w:left="-61" w:right="-9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Основные виды деятельности ученика</w:t>
            </w:r>
            <w:r w:rsidRPr="00CC794C">
              <w:rPr>
                <w:b/>
                <w:sz w:val="24"/>
                <w:szCs w:val="24"/>
                <w:vertAlign w:val="superscript"/>
              </w:rPr>
              <w:t>1</w:t>
            </w:r>
            <w:r w:rsidRPr="00CC794C">
              <w:rPr>
                <w:b/>
                <w:sz w:val="24"/>
                <w:szCs w:val="24"/>
              </w:rPr>
              <w:t xml:space="preserve"> (на уровне учебных </w:t>
            </w:r>
            <w:r w:rsidRPr="00CC794C">
              <w:rPr>
                <w:b/>
                <w:sz w:val="24"/>
                <w:szCs w:val="24"/>
              </w:rPr>
              <w:lastRenderedPageBreak/>
              <w:t>действий)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lastRenderedPageBreak/>
              <w:t>Вид контроля, измерители</w:t>
            </w:r>
          </w:p>
        </w:tc>
        <w:tc>
          <w:tcPr>
            <w:tcW w:w="981" w:type="dxa"/>
          </w:tcPr>
          <w:p w:rsidR="00FB2143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FB2143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План.</w:t>
            </w:r>
          </w:p>
          <w:p w:rsidR="00FB2143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Факт.</w:t>
            </w:r>
          </w:p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5" w:type="dxa"/>
          </w:tcPr>
          <w:p w:rsidR="00FB2143" w:rsidRPr="00CC794C" w:rsidRDefault="00FB2143" w:rsidP="00CC766A">
            <w:pPr>
              <w:ind w:left="-23" w:right="-3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lastRenderedPageBreak/>
              <w:t>Домашнее задание</w:t>
            </w:r>
          </w:p>
        </w:tc>
      </w:tr>
      <w:tr w:rsidR="00FB2143" w:rsidRPr="00CC794C" w:rsidTr="00FB2143">
        <w:trPr>
          <w:jc w:val="center"/>
        </w:trPr>
        <w:tc>
          <w:tcPr>
            <w:tcW w:w="762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21/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41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Фотоэффект. Уравнение Эйнштейна.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Уравнение Эйнштейна для фотоэффекта.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явления внешнего фотоэффекта. </w:t>
            </w: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законы фотоэффек-та, уравнение Эйнштейна для фотоэффекта. Объяс-нять законы фотоэффекта с квантовой точки зрения, противоречие между опытом и теорией.</w:t>
            </w:r>
          </w:p>
        </w:tc>
        <w:tc>
          <w:tcPr>
            <w:tcW w:w="2126" w:type="dxa"/>
            <w:vMerge w:val="restart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Наблюдать фотоэлектри-ческий эффект. Рассчитывать максимальную кинетическую энергию электронов при фотоэлектричес-ком эффекте.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Знать формулы, границы применения законов.</w:t>
            </w:r>
          </w:p>
        </w:tc>
        <w:tc>
          <w:tcPr>
            <w:tcW w:w="981" w:type="dxa"/>
          </w:tcPr>
          <w:p w:rsidR="00FB2143" w:rsidRPr="00C80268" w:rsidRDefault="00BF5DCF" w:rsidP="00BF5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80268">
              <w:rPr>
                <w:sz w:val="24"/>
                <w:szCs w:val="24"/>
              </w:rPr>
              <w:t>2.02</w:t>
            </w:r>
          </w:p>
        </w:tc>
        <w:tc>
          <w:tcPr>
            <w:tcW w:w="114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§88, 89,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упр.12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(4,5).</w:t>
            </w:r>
          </w:p>
        </w:tc>
      </w:tr>
      <w:tr w:rsidR="00FB2143" w:rsidRPr="00CC794C" w:rsidTr="00FB2143">
        <w:trPr>
          <w:jc w:val="center"/>
        </w:trPr>
        <w:tc>
          <w:tcPr>
            <w:tcW w:w="762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21/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Фотоны.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Фотоны.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 xml:space="preserve">Знать </w:t>
            </w:r>
            <w:r w:rsidRPr="00CC794C">
              <w:rPr>
                <w:sz w:val="24"/>
                <w:szCs w:val="24"/>
              </w:rPr>
              <w:t xml:space="preserve">величины, характеризующие свойства фотона: масса, скорость, </w:t>
            </w:r>
            <w:r w:rsidRPr="00CC794C">
              <w:rPr>
                <w:spacing w:val="-20"/>
                <w:sz w:val="24"/>
                <w:szCs w:val="24"/>
              </w:rPr>
              <w:t>энергия</w:t>
            </w:r>
            <w:r w:rsidRPr="00CC794C">
              <w:rPr>
                <w:sz w:val="24"/>
                <w:szCs w:val="24"/>
              </w:rPr>
              <w:t>, импульс.</w:t>
            </w:r>
          </w:p>
        </w:tc>
        <w:tc>
          <w:tcPr>
            <w:tcW w:w="2126" w:type="dxa"/>
            <w:vMerge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Физический диктант. Решение задач по теме.</w:t>
            </w:r>
          </w:p>
        </w:tc>
        <w:tc>
          <w:tcPr>
            <w:tcW w:w="981" w:type="dxa"/>
          </w:tcPr>
          <w:p w:rsidR="00FB2143" w:rsidRPr="00C80268" w:rsidRDefault="00BF5DCF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80268">
              <w:rPr>
                <w:sz w:val="24"/>
                <w:szCs w:val="24"/>
              </w:rPr>
              <w:t>.02</w:t>
            </w:r>
          </w:p>
        </w:tc>
        <w:tc>
          <w:tcPr>
            <w:tcW w:w="114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§90,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упр.12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(7).</w:t>
            </w:r>
          </w:p>
        </w:tc>
      </w:tr>
      <w:tr w:rsidR="00FB2143" w:rsidRPr="00CC794C" w:rsidTr="00FB2143">
        <w:trPr>
          <w:jc w:val="center"/>
        </w:trPr>
        <w:tc>
          <w:tcPr>
            <w:tcW w:w="762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22/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Применение фотоэффекта.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Применение фотоэлементов.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устройство и прин-цип действия вакуумных и полупроводниковых фотоэлементов. Объяснять корпускуляр</w:t>
            </w:r>
            <w:r w:rsidRPr="00CC794C">
              <w:rPr>
                <w:spacing w:val="-20"/>
                <w:sz w:val="24"/>
                <w:szCs w:val="24"/>
              </w:rPr>
              <w:t>но</w:t>
            </w:r>
            <w:r w:rsidRPr="00CC794C">
              <w:rPr>
                <w:sz w:val="24"/>
                <w:szCs w:val="24"/>
              </w:rPr>
              <w:t xml:space="preserve">-волновой дуализм. </w:t>
            </w: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гипотезы де Бройля, применять формулы при решении задач. Приводить примеры применения фотоэлементов в технике, примеры взаимодействия </w:t>
            </w:r>
            <w:r w:rsidRPr="00CC794C">
              <w:rPr>
                <w:sz w:val="24"/>
                <w:szCs w:val="24"/>
              </w:rPr>
              <w:lastRenderedPageBreak/>
              <w:t>света и вещества в природе и технике.</w:t>
            </w:r>
          </w:p>
        </w:tc>
        <w:tc>
          <w:tcPr>
            <w:tcW w:w="2126" w:type="dxa"/>
            <w:vMerge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Объяснять устройство и принцип действия фотоэлементов и приводить примеры применения.</w:t>
            </w:r>
          </w:p>
        </w:tc>
        <w:tc>
          <w:tcPr>
            <w:tcW w:w="981" w:type="dxa"/>
          </w:tcPr>
          <w:p w:rsidR="00FB2143" w:rsidRPr="00C80268" w:rsidRDefault="00BF5DCF" w:rsidP="00BF5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C8026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§91, 93.</w:t>
            </w:r>
          </w:p>
        </w:tc>
      </w:tr>
    </w:tbl>
    <w:p w:rsidR="007903C6" w:rsidRPr="00CC794C" w:rsidRDefault="007903C6" w:rsidP="007903C6">
      <w:pPr>
        <w:rPr>
          <w:b/>
          <w:sz w:val="24"/>
          <w:szCs w:val="24"/>
        </w:rPr>
      </w:pPr>
    </w:p>
    <w:p w:rsidR="007903C6" w:rsidRPr="00CC794C" w:rsidRDefault="007903C6" w:rsidP="007903C6">
      <w:pPr>
        <w:rPr>
          <w:b/>
          <w:sz w:val="24"/>
          <w:szCs w:val="24"/>
        </w:rPr>
      </w:pPr>
    </w:p>
    <w:p w:rsidR="007903C6" w:rsidRPr="00CC794C" w:rsidRDefault="007903C6" w:rsidP="007903C6">
      <w:pPr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>Атомная физика ( 3 часа)</w:t>
      </w:r>
    </w:p>
    <w:tbl>
      <w:tblPr>
        <w:tblW w:w="14348" w:type="dxa"/>
        <w:jc w:val="center"/>
        <w:tblInd w:w="-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0"/>
        <w:gridCol w:w="1843"/>
        <w:gridCol w:w="2551"/>
        <w:gridCol w:w="2977"/>
        <w:gridCol w:w="2126"/>
        <w:gridCol w:w="1985"/>
        <w:gridCol w:w="992"/>
        <w:gridCol w:w="1134"/>
      </w:tblGrid>
      <w:tr w:rsidR="00FB2143" w:rsidRPr="00CC794C" w:rsidTr="00FB2143">
        <w:trPr>
          <w:jc w:val="center"/>
        </w:trPr>
        <w:tc>
          <w:tcPr>
            <w:tcW w:w="740" w:type="dxa"/>
          </w:tcPr>
          <w:p w:rsidR="00FB2143" w:rsidRPr="00CC794C" w:rsidRDefault="00FB2143" w:rsidP="00CC766A">
            <w:pPr>
              <w:ind w:left="-54" w:right="-10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№ недели/ урока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2126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Основные виды деятельности ученика</w:t>
            </w:r>
            <w:r w:rsidRPr="00CC794C">
              <w:rPr>
                <w:b/>
                <w:sz w:val="24"/>
                <w:szCs w:val="24"/>
                <w:vertAlign w:val="superscript"/>
              </w:rPr>
              <w:t>1</w:t>
            </w:r>
            <w:r w:rsidRPr="00CC794C">
              <w:rPr>
                <w:b/>
                <w:sz w:val="24"/>
                <w:szCs w:val="24"/>
              </w:rPr>
              <w:t xml:space="preserve"> (на уровне учебных действий)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Вид контроля, измерители</w:t>
            </w:r>
          </w:p>
        </w:tc>
        <w:tc>
          <w:tcPr>
            <w:tcW w:w="992" w:type="dxa"/>
          </w:tcPr>
          <w:p w:rsidR="00FB2143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FB2143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План.</w:t>
            </w:r>
          </w:p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Факт.</w:t>
            </w:r>
          </w:p>
        </w:tc>
        <w:tc>
          <w:tcPr>
            <w:tcW w:w="1134" w:type="dxa"/>
          </w:tcPr>
          <w:p w:rsidR="00FB2143" w:rsidRPr="00CC794C" w:rsidRDefault="00FB2143" w:rsidP="00CC766A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FB2143" w:rsidRPr="00CC794C" w:rsidTr="00FB2143">
        <w:trPr>
          <w:jc w:val="center"/>
        </w:trPr>
        <w:tc>
          <w:tcPr>
            <w:tcW w:w="740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22/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Строение атома. Опыты Резерфорда.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Опыты Резерфорда. Строение атома по Резерфорду.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ind w:right="-47"/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физичес-ких явлений, показываю-щих сложное строение атома. </w:t>
            </w:r>
            <w:r w:rsidRPr="00CC794C">
              <w:rPr>
                <w:b/>
                <w:sz w:val="24"/>
                <w:szCs w:val="24"/>
              </w:rPr>
              <w:t xml:space="preserve">Знать </w:t>
            </w:r>
            <w:r w:rsidRPr="00CC794C">
              <w:rPr>
                <w:sz w:val="24"/>
                <w:szCs w:val="24"/>
              </w:rPr>
              <w:t>строение атома по Резерфорду.</w:t>
            </w:r>
          </w:p>
        </w:tc>
        <w:tc>
          <w:tcPr>
            <w:tcW w:w="2126" w:type="dxa"/>
            <w:vMerge w:val="restart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Объяснять принцип действия лазера. Наблюдать действие лазера.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Тест. Знать модель атома, объяснять опыт.</w:t>
            </w:r>
          </w:p>
        </w:tc>
        <w:tc>
          <w:tcPr>
            <w:tcW w:w="992" w:type="dxa"/>
          </w:tcPr>
          <w:p w:rsidR="00FB2143" w:rsidRPr="00231F61" w:rsidRDefault="00064134" w:rsidP="000641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231F6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§94.</w:t>
            </w:r>
          </w:p>
        </w:tc>
      </w:tr>
      <w:tr w:rsidR="00FB2143" w:rsidRPr="00CC794C" w:rsidTr="00FB2143">
        <w:trPr>
          <w:jc w:val="center"/>
        </w:trPr>
        <w:tc>
          <w:tcPr>
            <w:tcW w:w="740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23/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Квантовые постулаты Бора.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Квантовые постулаты Бора.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квантовые по-стулаты Бора. Использо-вать постулаты Бора для объяснения механизма ис-пускания света атомами.</w:t>
            </w:r>
          </w:p>
        </w:tc>
        <w:tc>
          <w:tcPr>
            <w:tcW w:w="2126" w:type="dxa"/>
            <w:vMerge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Знать квантовые постулаты Бора. Решение типовых задач.</w:t>
            </w:r>
          </w:p>
        </w:tc>
        <w:tc>
          <w:tcPr>
            <w:tcW w:w="992" w:type="dxa"/>
          </w:tcPr>
          <w:p w:rsidR="00FB2143" w:rsidRPr="00231F61" w:rsidRDefault="00064134" w:rsidP="000641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231F6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§95, задачи по тетради.</w:t>
            </w:r>
          </w:p>
        </w:tc>
      </w:tr>
      <w:tr w:rsidR="00FB2143" w:rsidRPr="00CC794C" w:rsidTr="00FB2143">
        <w:trPr>
          <w:jc w:val="center"/>
        </w:trPr>
        <w:tc>
          <w:tcPr>
            <w:tcW w:w="740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23/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Лазеры.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Свойства лазерного излучения. Применение лазеров. Принцип действия лазера.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ind w:right="-47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Иметь понятие о вынуж-денном индуцированном излучении. </w:t>
            </w: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свойства лазерного излучения, </w:t>
            </w:r>
            <w:r w:rsidRPr="00CC794C">
              <w:rPr>
                <w:spacing w:val="-20"/>
                <w:sz w:val="24"/>
                <w:szCs w:val="24"/>
              </w:rPr>
              <w:t>прин</w:t>
            </w:r>
            <w:r w:rsidRPr="00CC794C">
              <w:rPr>
                <w:sz w:val="24"/>
                <w:szCs w:val="24"/>
              </w:rPr>
              <w:t>-цип действия лазера. При-</w:t>
            </w:r>
            <w:r w:rsidRPr="00CC794C">
              <w:rPr>
                <w:sz w:val="24"/>
                <w:szCs w:val="24"/>
              </w:rPr>
              <w:lastRenderedPageBreak/>
              <w:t xml:space="preserve">водить примеры примене-ния  лазера в </w:t>
            </w:r>
            <w:r w:rsidRPr="00CC794C">
              <w:rPr>
                <w:spacing w:val="-20"/>
                <w:sz w:val="24"/>
                <w:szCs w:val="24"/>
              </w:rPr>
              <w:t>технике,</w:t>
            </w:r>
            <w:r w:rsidRPr="00CC794C">
              <w:rPr>
                <w:sz w:val="24"/>
                <w:szCs w:val="24"/>
              </w:rPr>
              <w:t xml:space="preserve"> </w:t>
            </w:r>
            <w:r w:rsidRPr="00CC794C">
              <w:rPr>
                <w:spacing w:val="-20"/>
                <w:sz w:val="24"/>
                <w:szCs w:val="24"/>
              </w:rPr>
              <w:t>науке.</w:t>
            </w:r>
          </w:p>
        </w:tc>
        <w:tc>
          <w:tcPr>
            <w:tcW w:w="2126" w:type="dxa"/>
            <w:vMerge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Знать свойства лазерного излу-чения, принцип действия лазе-ра. Приводить </w:t>
            </w:r>
            <w:r w:rsidRPr="00CC794C">
              <w:rPr>
                <w:sz w:val="24"/>
                <w:szCs w:val="24"/>
              </w:rPr>
              <w:lastRenderedPageBreak/>
              <w:t>примеры применения.</w:t>
            </w:r>
          </w:p>
        </w:tc>
        <w:tc>
          <w:tcPr>
            <w:tcW w:w="992" w:type="dxa"/>
          </w:tcPr>
          <w:p w:rsidR="00FB2143" w:rsidRPr="00231F61" w:rsidRDefault="00231F61" w:rsidP="000641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1.03</w:t>
            </w:r>
          </w:p>
        </w:tc>
        <w:tc>
          <w:tcPr>
            <w:tcW w:w="1134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§97.</w:t>
            </w:r>
          </w:p>
        </w:tc>
      </w:tr>
    </w:tbl>
    <w:p w:rsidR="007903C6" w:rsidRPr="00CC794C" w:rsidRDefault="007903C6" w:rsidP="007903C6">
      <w:pPr>
        <w:rPr>
          <w:b/>
          <w:sz w:val="24"/>
          <w:szCs w:val="24"/>
        </w:rPr>
      </w:pPr>
    </w:p>
    <w:p w:rsidR="007903C6" w:rsidRPr="00CC794C" w:rsidRDefault="007903C6" w:rsidP="007903C6">
      <w:pPr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>Физика атомного ядра (6 часов)</w:t>
      </w:r>
    </w:p>
    <w:tbl>
      <w:tblPr>
        <w:tblW w:w="141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843"/>
        <w:gridCol w:w="2551"/>
        <w:gridCol w:w="2977"/>
        <w:gridCol w:w="2126"/>
        <w:gridCol w:w="1985"/>
        <w:gridCol w:w="945"/>
        <w:gridCol w:w="1055"/>
      </w:tblGrid>
      <w:tr w:rsidR="00FB2143" w:rsidRPr="00CC794C" w:rsidTr="00FB2143">
        <w:trPr>
          <w:tblHeader/>
          <w:jc w:val="center"/>
        </w:trPr>
        <w:tc>
          <w:tcPr>
            <w:tcW w:w="709" w:type="dxa"/>
          </w:tcPr>
          <w:p w:rsidR="00FB2143" w:rsidRPr="00CC794C" w:rsidRDefault="00FB2143" w:rsidP="00CC766A">
            <w:pPr>
              <w:ind w:left="-125" w:right="-37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№ недели/ урока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2126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Основные виды деятельности ученика</w:t>
            </w:r>
            <w:r w:rsidRPr="00CC794C">
              <w:rPr>
                <w:b/>
                <w:sz w:val="24"/>
                <w:szCs w:val="24"/>
                <w:vertAlign w:val="superscript"/>
              </w:rPr>
              <w:t>1</w:t>
            </w:r>
            <w:r w:rsidRPr="00CC794C">
              <w:rPr>
                <w:b/>
                <w:sz w:val="24"/>
                <w:szCs w:val="24"/>
              </w:rPr>
              <w:t xml:space="preserve"> (на уровне учебных действий)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Вид контроля, измерители</w:t>
            </w:r>
          </w:p>
        </w:tc>
        <w:tc>
          <w:tcPr>
            <w:tcW w:w="945" w:type="dxa"/>
          </w:tcPr>
          <w:p w:rsidR="00FB2143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FB2143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План.</w:t>
            </w:r>
          </w:p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Факт.</w:t>
            </w:r>
          </w:p>
        </w:tc>
        <w:tc>
          <w:tcPr>
            <w:tcW w:w="1055" w:type="dxa"/>
          </w:tcPr>
          <w:p w:rsidR="00FB2143" w:rsidRPr="00CC794C" w:rsidRDefault="00FB2143" w:rsidP="00CC766A">
            <w:pPr>
              <w:ind w:right="-109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FB2143" w:rsidRPr="00CC794C" w:rsidTr="00FB2143">
        <w:trPr>
          <w:jc w:val="center"/>
        </w:trPr>
        <w:tc>
          <w:tcPr>
            <w:tcW w:w="709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24/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47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Строение атомного ядра. Ядерные силы.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Протонно-нейтронная модель ядра. Ядерные силы.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физических понятий: строение атомного ядра, ядерные силы. Приводить примеры строения ядер химических элементов.</w:t>
            </w:r>
          </w:p>
        </w:tc>
        <w:tc>
          <w:tcPr>
            <w:tcW w:w="2126" w:type="dxa"/>
            <w:vMerge w:val="restart"/>
          </w:tcPr>
          <w:p w:rsidR="00FB2143" w:rsidRPr="00CC794C" w:rsidRDefault="00FB2143" w:rsidP="00CC766A">
            <w:pPr>
              <w:ind w:right="-80"/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Наблюдать треки альфа-частиц в камере Вильсона. Регистрировать ядерные излучения с помощью счетчи-ка Гейгера. Рас-считывать энергию связи атомных ядер. Вычислять энергию, освобож-дающуюся при радиоактивном распаде.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Знать строение атомного ядра.</w:t>
            </w:r>
          </w:p>
        </w:tc>
        <w:tc>
          <w:tcPr>
            <w:tcW w:w="945" w:type="dxa"/>
          </w:tcPr>
          <w:p w:rsidR="00FB2143" w:rsidRPr="00CC794C" w:rsidRDefault="00064134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31F61">
              <w:rPr>
                <w:sz w:val="24"/>
                <w:szCs w:val="24"/>
              </w:rPr>
              <w:t>.03</w:t>
            </w:r>
          </w:p>
        </w:tc>
        <w:tc>
          <w:tcPr>
            <w:tcW w:w="105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§105,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С. 1738.</w:t>
            </w:r>
          </w:p>
        </w:tc>
      </w:tr>
      <w:tr w:rsidR="00FB2143" w:rsidRPr="00CC794C" w:rsidTr="00FB2143">
        <w:trPr>
          <w:jc w:val="center"/>
        </w:trPr>
        <w:tc>
          <w:tcPr>
            <w:tcW w:w="709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24/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Энергия связи атомных ядер.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Энергия связи ядра. Дефект масс.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физии-ческих понятий: энергия связи ядра, дефект масс.</w:t>
            </w:r>
          </w:p>
        </w:tc>
        <w:tc>
          <w:tcPr>
            <w:tcW w:w="2126" w:type="dxa"/>
            <w:vMerge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Решение типовых задач.</w:t>
            </w:r>
          </w:p>
        </w:tc>
        <w:tc>
          <w:tcPr>
            <w:tcW w:w="945" w:type="dxa"/>
          </w:tcPr>
          <w:p w:rsidR="00FB2143" w:rsidRPr="00231F61" w:rsidRDefault="00231F61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8.03</w:t>
            </w:r>
          </w:p>
        </w:tc>
        <w:tc>
          <w:tcPr>
            <w:tcW w:w="105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§106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С. 1767</w:t>
            </w:r>
          </w:p>
        </w:tc>
      </w:tr>
      <w:tr w:rsidR="00FB2143" w:rsidRPr="00CC794C" w:rsidTr="00FB2143">
        <w:trPr>
          <w:jc w:val="center"/>
        </w:trPr>
        <w:tc>
          <w:tcPr>
            <w:tcW w:w="709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25/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49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Закон </w:t>
            </w:r>
            <w:r w:rsidRPr="00CC794C">
              <w:rPr>
                <w:spacing w:val="-20"/>
                <w:sz w:val="24"/>
                <w:szCs w:val="24"/>
              </w:rPr>
              <w:t>радиоактивного</w:t>
            </w:r>
            <w:r w:rsidRPr="00CC794C">
              <w:rPr>
                <w:sz w:val="24"/>
                <w:szCs w:val="24"/>
              </w:rPr>
              <w:t xml:space="preserve"> распада.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Период полураспада. Закон радиоактивного распада.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Понимать</w:t>
            </w:r>
            <w:r w:rsidRPr="00CC794C">
              <w:rPr>
                <w:sz w:val="24"/>
                <w:szCs w:val="24"/>
              </w:rPr>
              <w:t xml:space="preserve"> смысл физического закона (закон радиоактивного распада).</w:t>
            </w:r>
          </w:p>
        </w:tc>
        <w:tc>
          <w:tcPr>
            <w:tcW w:w="2126" w:type="dxa"/>
            <w:vMerge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Давать опреде-ление периода полураспада. Решение задач.</w:t>
            </w:r>
          </w:p>
        </w:tc>
        <w:tc>
          <w:tcPr>
            <w:tcW w:w="945" w:type="dxa"/>
          </w:tcPr>
          <w:p w:rsidR="00FB2143" w:rsidRPr="00CC794C" w:rsidRDefault="00231F61" w:rsidP="000641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6413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.0</w:t>
            </w:r>
            <w:r w:rsidR="00064134">
              <w:rPr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§102, упр.14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(2).</w:t>
            </w:r>
          </w:p>
        </w:tc>
      </w:tr>
      <w:tr w:rsidR="00FB2143" w:rsidRPr="00CC794C" w:rsidTr="00FB2143">
        <w:trPr>
          <w:jc w:val="center"/>
        </w:trPr>
        <w:tc>
          <w:tcPr>
            <w:tcW w:w="709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25/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Ядерные реакции. Деление ядер урана. Цепные </w:t>
            </w:r>
            <w:r w:rsidRPr="00CC794C">
              <w:rPr>
                <w:sz w:val="24"/>
                <w:szCs w:val="24"/>
              </w:rPr>
              <w:lastRenderedPageBreak/>
              <w:t>ядерные реакции. Ядерный реактор.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 xml:space="preserve">Ядерные реакции. Деление ядра урана. Цепные ядерные реакции. Ядерный </w:t>
            </w:r>
            <w:r w:rsidRPr="00CC794C">
              <w:rPr>
                <w:sz w:val="24"/>
                <w:szCs w:val="24"/>
              </w:rPr>
              <w:lastRenderedPageBreak/>
              <w:t>реактор.</w:t>
            </w:r>
          </w:p>
        </w:tc>
        <w:tc>
          <w:tcPr>
            <w:tcW w:w="2977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 xml:space="preserve">Решать задачи на состав-ление ядерных реакций, определение неизвестного элемента </w:t>
            </w:r>
            <w:r w:rsidRPr="00CC794C">
              <w:rPr>
                <w:sz w:val="24"/>
                <w:szCs w:val="24"/>
              </w:rPr>
              <w:lastRenderedPageBreak/>
              <w:t>реакции. Объяснять деление ядра урана, цепную реакцию. Объяснять осуществление управляемой реакции в ядерном реакторе.</w:t>
            </w:r>
          </w:p>
        </w:tc>
        <w:tc>
          <w:tcPr>
            <w:tcW w:w="2126" w:type="dxa"/>
            <w:vMerge w:val="restart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 xml:space="preserve">Определять продукты ядерной реакции. Вычислять </w:t>
            </w:r>
            <w:r w:rsidRPr="00CC794C">
              <w:rPr>
                <w:sz w:val="24"/>
                <w:szCs w:val="24"/>
              </w:rPr>
              <w:lastRenderedPageBreak/>
              <w:t xml:space="preserve">энергию, </w:t>
            </w:r>
            <w:r w:rsidRPr="00CC794C">
              <w:rPr>
                <w:spacing w:val="-20"/>
                <w:sz w:val="24"/>
                <w:szCs w:val="24"/>
              </w:rPr>
              <w:t>освобождающуюся</w:t>
            </w:r>
            <w:r w:rsidRPr="00CC794C">
              <w:rPr>
                <w:sz w:val="24"/>
                <w:szCs w:val="24"/>
              </w:rPr>
              <w:t xml:space="preserve"> при ядерных реакциях.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 xml:space="preserve">Тест. Знать, как осуществляется управляемая реакция в </w:t>
            </w:r>
            <w:r w:rsidRPr="00CC794C">
              <w:rPr>
                <w:sz w:val="24"/>
                <w:szCs w:val="24"/>
              </w:rPr>
              <w:lastRenderedPageBreak/>
              <w:t>ядерном реакторе.</w:t>
            </w:r>
          </w:p>
        </w:tc>
        <w:tc>
          <w:tcPr>
            <w:tcW w:w="945" w:type="dxa"/>
          </w:tcPr>
          <w:p w:rsidR="00FB2143" w:rsidRPr="00231F61" w:rsidRDefault="00064134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15.03</w:t>
            </w:r>
          </w:p>
        </w:tc>
        <w:tc>
          <w:tcPr>
            <w:tcW w:w="105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§107-110,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Р. 1213,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1215.</w:t>
            </w:r>
          </w:p>
        </w:tc>
      </w:tr>
      <w:tr w:rsidR="00FB2143" w:rsidRPr="00CC794C" w:rsidTr="00FB2143">
        <w:trPr>
          <w:jc w:val="center"/>
        </w:trPr>
        <w:tc>
          <w:tcPr>
            <w:tcW w:w="709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26/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51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Применение ядерной энергии. Биологическое действие радиоактивных излучений.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Применение ядерной энергии. Биологическое действие радиоактивных излучений.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Приводить примеры использования ядерной энергии в технике, влияния радиоактивных излучений на живые организмы, называть способы снижения этого влияния. Приводить примеры экологических проблем при работе атомных электростанций и называть способы решения этих проблем.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Проект «Экология использования атомной энергии».</w:t>
            </w:r>
          </w:p>
        </w:tc>
        <w:tc>
          <w:tcPr>
            <w:tcW w:w="945" w:type="dxa"/>
          </w:tcPr>
          <w:p w:rsidR="00FB2143" w:rsidRPr="00231F61" w:rsidRDefault="00064134" w:rsidP="000641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31F6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§112-114.</w:t>
            </w:r>
          </w:p>
        </w:tc>
      </w:tr>
      <w:tr w:rsidR="00FB2143" w:rsidRPr="00CC794C" w:rsidTr="00FB2143">
        <w:trPr>
          <w:jc w:val="center"/>
        </w:trPr>
        <w:tc>
          <w:tcPr>
            <w:tcW w:w="709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26/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  <w:u w:val="single"/>
              </w:rPr>
            </w:pPr>
            <w:r w:rsidRPr="00CC794C">
              <w:rPr>
                <w:b/>
                <w:sz w:val="24"/>
                <w:szCs w:val="24"/>
                <w:u w:val="single"/>
              </w:rPr>
              <w:t xml:space="preserve">Контрольная работа №4. «Световые кванты. Физи-ка атомного </w:t>
            </w:r>
            <w:r w:rsidRPr="00CC794C">
              <w:rPr>
                <w:b/>
                <w:sz w:val="24"/>
                <w:szCs w:val="24"/>
                <w:u w:val="single"/>
              </w:rPr>
              <w:lastRenderedPageBreak/>
              <w:t>ядра».</w:t>
            </w:r>
          </w:p>
        </w:tc>
        <w:tc>
          <w:tcPr>
            <w:tcW w:w="2551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Световые кванты. Физика атома и атомного ядра.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Уметь</w:t>
            </w:r>
            <w:r w:rsidRPr="00CC794C">
              <w:rPr>
                <w:sz w:val="24"/>
                <w:szCs w:val="24"/>
              </w:rPr>
              <w:t xml:space="preserve"> применять полученные знания на практике.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945" w:type="dxa"/>
          </w:tcPr>
          <w:p w:rsidR="00FB2143" w:rsidRPr="00CC794C" w:rsidRDefault="00064134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31F61">
              <w:rPr>
                <w:sz w:val="24"/>
                <w:szCs w:val="24"/>
              </w:rPr>
              <w:t>.04</w:t>
            </w:r>
          </w:p>
        </w:tc>
        <w:tc>
          <w:tcPr>
            <w:tcW w:w="105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</w:tr>
    </w:tbl>
    <w:p w:rsidR="007903C6" w:rsidRPr="00CC794C" w:rsidRDefault="007903C6" w:rsidP="007903C6">
      <w:pPr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lastRenderedPageBreak/>
        <w:t>Элементарные частицы (1час)</w:t>
      </w:r>
    </w:p>
    <w:tbl>
      <w:tblPr>
        <w:tblW w:w="14647" w:type="dxa"/>
        <w:jc w:val="center"/>
        <w:tblInd w:w="-6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7"/>
        <w:gridCol w:w="1788"/>
        <w:gridCol w:w="2748"/>
        <w:gridCol w:w="2780"/>
        <w:gridCol w:w="2126"/>
        <w:gridCol w:w="1985"/>
        <w:gridCol w:w="968"/>
        <w:gridCol w:w="1425"/>
      </w:tblGrid>
      <w:tr w:rsidR="00FB2143" w:rsidRPr="00CC794C" w:rsidTr="00FB2143">
        <w:trPr>
          <w:tblHeader/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ind w:left="-54" w:right="-108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№ недели/ урока</w:t>
            </w:r>
          </w:p>
        </w:tc>
        <w:tc>
          <w:tcPr>
            <w:tcW w:w="1788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748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780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2126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Основные виды деятельности ученика</w:t>
            </w:r>
            <w:r w:rsidRPr="00CC794C">
              <w:rPr>
                <w:b/>
                <w:sz w:val="24"/>
                <w:szCs w:val="24"/>
                <w:vertAlign w:val="superscript"/>
              </w:rPr>
              <w:t>1</w:t>
            </w:r>
            <w:r w:rsidRPr="00CC794C">
              <w:rPr>
                <w:b/>
                <w:sz w:val="24"/>
                <w:szCs w:val="24"/>
              </w:rPr>
              <w:t xml:space="preserve"> (на уровне учебных действий)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Вид контроля, измерители</w:t>
            </w:r>
          </w:p>
        </w:tc>
        <w:tc>
          <w:tcPr>
            <w:tcW w:w="968" w:type="dxa"/>
          </w:tcPr>
          <w:p w:rsidR="00FB2143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:rsidR="00FB2143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План.</w:t>
            </w:r>
          </w:p>
          <w:p w:rsidR="00FB2143" w:rsidRPr="00CC794C" w:rsidRDefault="00FB2143" w:rsidP="00CC7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Факт.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ind w:right="-109"/>
              <w:jc w:val="center"/>
              <w:rPr>
                <w:b/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Домашнее задание</w:t>
            </w: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27/53</w:t>
            </w:r>
          </w:p>
        </w:tc>
        <w:tc>
          <w:tcPr>
            <w:tcW w:w="178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Физика элементарных частиц.</w:t>
            </w:r>
          </w:p>
        </w:tc>
        <w:tc>
          <w:tcPr>
            <w:tcW w:w="274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Три этапа в развитии физики элементарных частиц. Открытие </w:t>
            </w:r>
            <w:r w:rsidRPr="00CC794C">
              <w:rPr>
                <w:spacing w:val="-20"/>
                <w:sz w:val="24"/>
                <w:szCs w:val="24"/>
              </w:rPr>
              <w:t>позитрона</w:t>
            </w:r>
            <w:r w:rsidRPr="00CC794C">
              <w:rPr>
                <w:sz w:val="24"/>
                <w:szCs w:val="24"/>
              </w:rPr>
              <w:t>. Античастицы. Открытие нейтрино. Классификация элементарных  частиц. Взаимные превращения элементарных частиц. Кварки.</w:t>
            </w:r>
          </w:p>
        </w:tc>
        <w:tc>
          <w:tcPr>
            <w:tcW w:w="2780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различие трёх этапов развития физики элементарных частиц.</w:t>
            </w:r>
          </w:p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Иметь понятие о всех стабильных элементарных частицах.</w:t>
            </w:r>
          </w:p>
        </w:tc>
        <w:tc>
          <w:tcPr>
            <w:tcW w:w="2126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Знать все стабильные элементарные частицы.</w:t>
            </w:r>
          </w:p>
        </w:tc>
        <w:tc>
          <w:tcPr>
            <w:tcW w:w="968" w:type="dxa"/>
          </w:tcPr>
          <w:p w:rsidR="00FB2143" w:rsidRPr="00CC794C" w:rsidRDefault="00231F61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5.04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§115,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116.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27/54</w:t>
            </w:r>
          </w:p>
        </w:tc>
        <w:tc>
          <w:tcPr>
            <w:tcW w:w="178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Единая физическая картина мира.</w:t>
            </w:r>
          </w:p>
        </w:tc>
        <w:tc>
          <w:tcPr>
            <w:tcW w:w="274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Фундаментальные взаимодействия.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Единая физическая картина мира.</w:t>
            </w:r>
          </w:p>
        </w:tc>
        <w:tc>
          <w:tcPr>
            <w:tcW w:w="2780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Объяснять физическую картину мира.</w:t>
            </w:r>
          </w:p>
        </w:tc>
        <w:tc>
          <w:tcPr>
            <w:tcW w:w="2126" w:type="dxa"/>
            <w:vMerge w:val="restart"/>
          </w:tcPr>
          <w:p w:rsidR="00FB2143" w:rsidRPr="00CC794C" w:rsidRDefault="00FB2143" w:rsidP="00CC766A">
            <w:pPr>
              <w:ind w:right="-80"/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Понимать ценности научного познания мира не вообще для человечества в </w:t>
            </w:r>
            <w:r w:rsidRPr="00CC794C">
              <w:rPr>
                <w:sz w:val="24"/>
                <w:szCs w:val="24"/>
              </w:rPr>
              <w:lastRenderedPageBreak/>
              <w:t>целом, а для каждого обучающегося лично, ценность овладения методом научного познания для достижения успеха в любом виде практической деятельности.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Работа с таблицами.</w:t>
            </w:r>
          </w:p>
        </w:tc>
        <w:tc>
          <w:tcPr>
            <w:tcW w:w="968" w:type="dxa"/>
          </w:tcPr>
          <w:p w:rsidR="00FB2143" w:rsidRPr="00CC794C" w:rsidRDefault="00064134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31F61">
              <w:rPr>
                <w:sz w:val="24"/>
                <w:szCs w:val="24"/>
              </w:rPr>
              <w:t>.04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§117.</w:t>
            </w:r>
          </w:p>
        </w:tc>
      </w:tr>
      <w:tr w:rsidR="00FB2143" w:rsidRPr="00CC794C" w:rsidTr="00FB2143">
        <w:trPr>
          <w:jc w:val="center"/>
        </w:trPr>
        <w:tc>
          <w:tcPr>
            <w:tcW w:w="827" w:type="dxa"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28/55</w:t>
            </w:r>
          </w:p>
        </w:tc>
        <w:tc>
          <w:tcPr>
            <w:tcW w:w="1788" w:type="dxa"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Физика и научно-техническая революция.</w:t>
            </w:r>
          </w:p>
        </w:tc>
        <w:tc>
          <w:tcPr>
            <w:tcW w:w="2748" w:type="dxa"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Физика и астрономия. Физика и биология. Физика и техника. Энергетика. Создание материалов с заданными свойствами. Автоматизация производства. Физика и информатика. Интернет.</w:t>
            </w:r>
          </w:p>
        </w:tc>
        <w:tc>
          <w:tcPr>
            <w:tcW w:w="2780" w:type="dxa"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Иметь представление о том, какой решающий вклад  вносит современная физика в научно-техническую революцию.</w:t>
            </w: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Написать сообщение.</w:t>
            </w:r>
          </w:p>
        </w:tc>
        <w:tc>
          <w:tcPr>
            <w:tcW w:w="968" w:type="dxa"/>
            <w:tcBorders>
              <w:bottom w:val="single" w:sz="4" w:space="0" w:color="000000"/>
            </w:tcBorders>
          </w:tcPr>
          <w:p w:rsidR="00FB2143" w:rsidRPr="00CC794C" w:rsidRDefault="00064134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31F61">
              <w:rPr>
                <w:sz w:val="24"/>
                <w:szCs w:val="24"/>
              </w:rPr>
              <w:t>2.04</w:t>
            </w:r>
          </w:p>
        </w:tc>
        <w:tc>
          <w:tcPr>
            <w:tcW w:w="1425" w:type="dxa"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§118.</w:t>
            </w: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28/56</w:t>
            </w:r>
          </w:p>
        </w:tc>
        <w:tc>
          <w:tcPr>
            <w:tcW w:w="178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Строение Солнечной системы.</w:t>
            </w:r>
          </w:p>
        </w:tc>
        <w:tc>
          <w:tcPr>
            <w:tcW w:w="274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Солнечная система.</w:t>
            </w:r>
          </w:p>
        </w:tc>
        <w:tc>
          <w:tcPr>
            <w:tcW w:w="2780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строение Солнеч-ной системы. Описывать движение небесных тел.</w:t>
            </w:r>
          </w:p>
        </w:tc>
        <w:tc>
          <w:tcPr>
            <w:tcW w:w="2126" w:type="dxa"/>
            <w:vMerge w:val="restart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Наблюдать звезды, Луну и планеты в телескоп. Наблюдать солнечные пятна с помощью телескопа и солнечного экрана. Использовать Интернет для </w:t>
            </w:r>
            <w:r w:rsidRPr="00CC794C">
              <w:rPr>
                <w:sz w:val="24"/>
                <w:szCs w:val="24"/>
              </w:rPr>
              <w:lastRenderedPageBreak/>
              <w:t>поиска изображений космических объектов и информации об их особенностях.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Работать с атласом звёздного неба.</w:t>
            </w:r>
          </w:p>
        </w:tc>
        <w:tc>
          <w:tcPr>
            <w:tcW w:w="968" w:type="dxa"/>
          </w:tcPr>
          <w:p w:rsidR="00FB2143" w:rsidRPr="00CC794C" w:rsidRDefault="00064134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31F61">
              <w:rPr>
                <w:sz w:val="24"/>
                <w:szCs w:val="24"/>
              </w:rPr>
              <w:t>.04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Л. §7, 8.</w:t>
            </w: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29/57</w:t>
            </w:r>
          </w:p>
        </w:tc>
        <w:tc>
          <w:tcPr>
            <w:tcW w:w="178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Система Земля-Луна.</w:t>
            </w:r>
          </w:p>
        </w:tc>
        <w:tc>
          <w:tcPr>
            <w:tcW w:w="2748" w:type="dxa"/>
          </w:tcPr>
          <w:p w:rsidR="00FB2143" w:rsidRPr="00CC794C" w:rsidRDefault="00FB2143" w:rsidP="00CC766A">
            <w:pPr>
              <w:ind w:right="-143"/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Планета Луна – единственный спутник Земли.</w:t>
            </w:r>
          </w:p>
        </w:tc>
        <w:tc>
          <w:tcPr>
            <w:tcW w:w="2780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смысл понятий: планета, звезда.</w:t>
            </w:r>
          </w:p>
        </w:tc>
        <w:tc>
          <w:tcPr>
            <w:tcW w:w="2126" w:type="dxa"/>
            <w:vMerge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Тест.</w:t>
            </w:r>
          </w:p>
        </w:tc>
        <w:tc>
          <w:tcPr>
            <w:tcW w:w="968" w:type="dxa"/>
          </w:tcPr>
          <w:p w:rsidR="00FB2143" w:rsidRPr="00CC794C" w:rsidRDefault="00064134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31F61">
              <w:rPr>
                <w:sz w:val="24"/>
                <w:szCs w:val="24"/>
              </w:rPr>
              <w:t>9.04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Л. §12, 13.</w:t>
            </w: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29/58</w:t>
            </w:r>
          </w:p>
        </w:tc>
        <w:tc>
          <w:tcPr>
            <w:tcW w:w="178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Общие сведения о Солнце.</w:t>
            </w:r>
          </w:p>
        </w:tc>
        <w:tc>
          <w:tcPr>
            <w:tcW w:w="274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Солнце – звезда.</w:t>
            </w:r>
          </w:p>
        </w:tc>
        <w:tc>
          <w:tcPr>
            <w:tcW w:w="2780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Описывать Солнце как источник жизни на Земле.</w:t>
            </w:r>
          </w:p>
        </w:tc>
        <w:tc>
          <w:tcPr>
            <w:tcW w:w="2126" w:type="dxa"/>
            <w:vMerge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Тест.</w:t>
            </w:r>
          </w:p>
        </w:tc>
        <w:tc>
          <w:tcPr>
            <w:tcW w:w="968" w:type="dxa"/>
          </w:tcPr>
          <w:p w:rsidR="00FB2143" w:rsidRPr="00CC794C" w:rsidRDefault="00064134" w:rsidP="000641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231F6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  <w:lang w:val="en-US"/>
              </w:rPr>
            </w:pPr>
            <w:r w:rsidRPr="00CC794C">
              <w:rPr>
                <w:sz w:val="24"/>
                <w:szCs w:val="24"/>
              </w:rPr>
              <w:t>Л.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§18, 19, 21.</w:t>
            </w: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30/59</w:t>
            </w:r>
          </w:p>
        </w:tc>
        <w:tc>
          <w:tcPr>
            <w:tcW w:w="178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Источники энергии и </w:t>
            </w:r>
            <w:r w:rsidRPr="00CC794C">
              <w:rPr>
                <w:sz w:val="24"/>
                <w:szCs w:val="24"/>
              </w:rPr>
              <w:lastRenderedPageBreak/>
              <w:t>внутреннее строение Солнца.</w:t>
            </w:r>
          </w:p>
        </w:tc>
        <w:tc>
          <w:tcPr>
            <w:tcW w:w="274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 xml:space="preserve">Источники энергии Солнца. Строение </w:t>
            </w:r>
            <w:r w:rsidRPr="00CC794C">
              <w:rPr>
                <w:sz w:val="24"/>
                <w:szCs w:val="24"/>
              </w:rPr>
              <w:lastRenderedPageBreak/>
              <w:t>Солнца.</w:t>
            </w:r>
          </w:p>
        </w:tc>
        <w:tc>
          <w:tcPr>
            <w:tcW w:w="2780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lastRenderedPageBreak/>
              <w:t>Знать</w:t>
            </w:r>
            <w:r w:rsidRPr="00CC794C">
              <w:rPr>
                <w:sz w:val="24"/>
                <w:szCs w:val="24"/>
              </w:rPr>
              <w:t xml:space="preserve"> источники энергии и процессы, </w:t>
            </w:r>
            <w:r w:rsidRPr="00CC794C">
              <w:rPr>
                <w:sz w:val="24"/>
                <w:szCs w:val="24"/>
              </w:rPr>
              <w:lastRenderedPageBreak/>
              <w:t>протекающие внутри Солнца.</w:t>
            </w:r>
          </w:p>
        </w:tc>
        <w:tc>
          <w:tcPr>
            <w:tcW w:w="2126" w:type="dxa"/>
            <w:vMerge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Знать схему строения </w:t>
            </w:r>
            <w:r w:rsidRPr="00CC794C">
              <w:rPr>
                <w:sz w:val="24"/>
                <w:szCs w:val="24"/>
              </w:rPr>
              <w:lastRenderedPageBreak/>
              <w:t>Солнца.</w:t>
            </w:r>
          </w:p>
        </w:tc>
        <w:tc>
          <w:tcPr>
            <w:tcW w:w="968" w:type="dxa"/>
          </w:tcPr>
          <w:p w:rsidR="00FB2143" w:rsidRPr="00CC794C" w:rsidRDefault="00064134" w:rsidP="000641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231F61">
              <w:rPr>
                <w:sz w:val="24"/>
                <w:szCs w:val="24"/>
              </w:rPr>
              <w:t>6.0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Л. §20.</w:t>
            </w: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30/60</w:t>
            </w:r>
          </w:p>
        </w:tc>
        <w:tc>
          <w:tcPr>
            <w:tcW w:w="178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Физическая природа звезд.</w:t>
            </w:r>
          </w:p>
        </w:tc>
        <w:tc>
          <w:tcPr>
            <w:tcW w:w="274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Звёзды и источники их энергии.</w:t>
            </w:r>
          </w:p>
        </w:tc>
        <w:tc>
          <w:tcPr>
            <w:tcW w:w="2780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Применять знание законов физики для объяснения природы</w:t>
            </w:r>
          </w:p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космических объектов.</w:t>
            </w:r>
          </w:p>
        </w:tc>
        <w:tc>
          <w:tcPr>
            <w:tcW w:w="2126" w:type="dxa"/>
            <w:vMerge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Тест.</w:t>
            </w:r>
          </w:p>
        </w:tc>
        <w:tc>
          <w:tcPr>
            <w:tcW w:w="968" w:type="dxa"/>
          </w:tcPr>
          <w:p w:rsidR="00FB2143" w:rsidRPr="00CC794C" w:rsidRDefault="00064134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Л. §24.</w:t>
            </w: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31/61</w:t>
            </w:r>
          </w:p>
        </w:tc>
        <w:tc>
          <w:tcPr>
            <w:tcW w:w="178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Наша Галактика. Пространс</w:t>
            </w:r>
            <w:r w:rsidRPr="00CC794C">
              <w:rPr>
                <w:spacing w:val="-20"/>
                <w:sz w:val="24"/>
                <w:szCs w:val="24"/>
              </w:rPr>
              <w:t>твен</w:t>
            </w:r>
            <w:r w:rsidRPr="00CC794C">
              <w:rPr>
                <w:sz w:val="24"/>
                <w:szCs w:val="24"/>
              </w:rPr>
              <w:t>-ные  масштабы наблюдаемой Вселенной.</w:t>
            </w:r>
          </w:p>
        </w:tc>
        <w:tc>
          <w:tcPr>
            <w:tcW w:w="274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Галактика.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Вселенная.</w:t>
            </w:r>
          </w:p>
        </w:tc>
        <w:tc>
          <w:tcPr>
            <w:tcW w:w="2780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b/>
                <w:sz w:val="24"/>
                <w:szCs w:val="24"/>
              </w:rPr>
              <w:t>Знать</w:t>
            </w:r>
            <w:r w:rsidRPr="00CC794C">
              <w:rPr>
                <w:sz w:val="24"/>
                <w:szCs w:val="24"/>
              </w:rPr>
              <w:t xml:space="preserve"> понятия: галактика, наша Галактика, Вселенная. Иметь представление о строении Вселенной.</w:t>
            </w:r>
          </w:p>
        </w:tc>
        <w:tc>
          <w:tcPr>
            <w:tcW w:w="2126" w:type="dxa"/>
            <w:vMerge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Фронтальный опрос. Тест.</w:t>
            </w:r>
          </w:p>
        </w:tc>
        <w:tc>
          <w:tcPr>
            <w:tcW w:w="968" w:type="dxa"/>
          </w:tcPr>
          <w:p w:rsidR="00FB2143" w:rsidRPr="00CC794C" w:rsidRDefault="00231F61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3.05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Л. 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§28, 30.</w:t>
            </w:r>
          </w:p>
        </w:tc>
      </w:tr>
      <w:tr w:rsidR="00FB2143" w:rsidRPr="00CC794C" w:rsidTr="00FB2143">
        <w:trPr>
          <w:jc w:val="center"/>
        </w:trPr>
        <w:tc>
          <w:tcPr>
            <w:tcW w:w="827" w:type="dxa"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31/62</w:t>
            </w:r>
          </w:p>
        </w:tc>
        <w:tc>
          <w:tcPr>
            <w:tcW w:w="1788" w:type="dxa"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pacing w:val="-20"/>
                <w:sz w:val="24"/>
                <w:szCs w:val="24"/>
              </w:rPr>
              <w:t>Происхождение</w:t>
            </w:r>
            <w:r w:rsidRPr="00CC794C">
              <w:rPr>
                <w:sz w:val="24"/>
                <w:szCs w:val="24"/>
              </w:rPr>
              <w:t xml:space="preserve"> и эволюция галактик и звезд.</w:t>
            </w:r>
          </w:p>
        </w:tc>
        <w:tc>
          <w:tcPr>
            <w:tcW w:w="2748" w:type="dxa"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Происхождение и эволюция Солнца и звёзд. Эволюция Вселенной.</w:t>
            </w:r>
          </w:p>
        </w:tc>
        <w:tc>
          <w:tcPr>
            <w:tcW w:w="2780" w:type="dxa"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Иметь  представления о происхождении и эволюции Солнца и звёзд; эволюции Вселенной.</w:t>
            </w: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Фронтальный опрос.</w:t>
            </w:r>
          </w:p>
        </w:tc>
        <w:tc>
          <w:tcPr>
            <w:tcW w:w="968" w:type="dxa"/>
            <w:tcBorders>
              <w:bottom w:val="single" w:sz="4" w:space="0" w:color="000000"/>
            </w:tcBorders>
          </w:tcPr>
          <w:p w:rsidR="00FB2143" w:rsidRPr="00CC794C" w:rsidRDefault="00064134" w:rsidP="00231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31F61">
              <w:rPr>
                <w:sz w:val="24"/>
                <w:szCs w:val="24"/>
              </w:rPr>
              <w:t>.05</w:t>
            </w:r>
          </w:p>
        </w:tc>
        <w:tc>
          <w:tcPr>
            <w:tcW w:w="1425" w:type="dxa"/>
            <w:tcBorders>
              <w:bottom w:val="single" w:sz="4" w:space="0" w:color="000000"/>
            </w:tcBorders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Л. </w:t>
            </w:r>
          </w:p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§31, 33.</w:t>
            </w: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32/63</w:t>
            </w:r>
          </w:p>
        </w:tc>
        <w:tc>
          <w:tcPr>
            <w:tcW w:w="178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Итоговая контрольная работа за курс </w:t>
            </w:r>
            <w:r>
              <w:rPr>
                <w:sz w:val="24"/>
                <w:szCs w:val="24"/>
              </w:rPr>
              <w:lastRenderedPageBreak/>
              <w:t>11класса</w:t>
            </w:r>
          </w:p>
        </w:tc>
        <w:tc>
          <w:tcPr>
            <w:tcW w:w="274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80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:rsidR="00FB2143" w:rsidRPr="00CC794C" w:rsidRDefault="00231F61" w:rsidP="000641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6413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lastRenderedPageBreak/>
              <w:t>32/64</w:t>
            </w:r>
          </w:p>
        </w:tc>
        <w:tc>
          <w:tcPr>
            <w:tcW w:w="178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2748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80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:rsidR="00FB2143" w:rsidRPr="00CC794C" w:rsidRDefault="00231F61" w:rsidP="000641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6413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33/65</w:t>
            </w:r>
          </w:p>
        </w:tc>
        <w:tc>
          <w:tcPr>
            <w:tcW w:w="1788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2748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</w:tcPr>
          <w:p w:rsidR="00FB2143" w:rsidRPr="00CC794C" w:rsidRDefault="00FB2143" w:rsidP="00FB2143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Применять знание законов физики для объяснения природы</w:t>
            </w:r>
          </w:p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B2143" w:rsidRPr="00CC794C" w:rsidRDefault="00031D82" w:rsidP="00CC766A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Понимать ценности научного познания мира не вообще для человечества в целом, а для каждого обучающегося лично, ценность овладения методом научного познания для достижения успеха в любом виде практической деятельности.</w:t>
            </w:r>
          </w:p>
        </w:tc>
        <w:tc>
          <w:tcPr>
            <w:tcW w:w="1985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:rsidR="00FB2143" w:rsidRPr="00CC794C" w:rsidRDefault="00064134" w:rsidP="00CC7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31F61">
              <w:rPr>
                <w:sz w:val="24"/>
                <w:szCs w:val="24"/>
              </w:rPr>
              <w:t>.05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33/66</w:t>
            </w:r>
          </w:p>
        </w:tc>
        <w:tc>
          <w:tcPr>
            <w:tcW w:w="1788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Обобщающий </w:t>
            </w:r>
            <w:r>
              <w:rPr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2748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</w:tcPr>
          <w:p w:rsidR="00FB2143" w:rsidRPr="00CC794C" w:rsidRDefault="00FB2143" w:rsidP="00FB2143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 xml:space="preserve">Применять знание </w:t>
            </w:r>
            <w:r w:rsidRPr="00CC794C">
              <w:rPr>
                <w:sz w:val="24"/>
                <w:szCs w:val="24"/>
              </w:rPr>
              <w:lastRenderedPageBreak/>
              <w:t>законов физики для объяснения природы</w:t>
            </w:r>
          </w:p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:rsidR="00FB2143" w:rsidRPr="00CC794C" w:rsidRDefault="00064134" w:rsidP="00CC7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34/67</w:t>
            </w:r>
          </w:p>
        </w:tc>
        <w:tc>
          <w:tcPr>
            <w:tcW w:w="1788" w:type="dxa"/>
          </w:tcPr>
          <w:p w:rsidR="00FB2143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2748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</w:tcPr>
          <w:p w:rsidR="00FB2143" w:rsidRPr="00CC794C" w:rsidRDefault="00FB2143" w:rsidP="00FB2143">
            <w:pPr>
              <w:rPr>
                <w:sz w:val="24"/>
                <w:szCs w:val="24"/>
              </w:rPr>
            </w:pPr>
            <w:r w:rsidRPr="00CC794C">
              <w:rPr>
                <w:sz w:val="24"/>
                <w:szCs w:val="24"/>
              </w:rPr>
              <w:t>Применять знание законов физики для объяснения природы</w:t>
            </w:r>
          </w:p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:rsidR="00FB2143" w:rsidRPr="00CC794C" w:rsidRDefault="00064134" w:rsidP="00CC7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</w:tr>
      <w:tr w:rsidR="00FB2143" w:rsidRPr="00CC794C" w:rsidTr="00FB2143">
        <w:trPr>
          <w:jc w:val="center"/>
        </w:trPr>
        <w:tc>
          <w:tcPr>
            <w:tcW w:w="827" w:type="dxa"/>
          </w:tcPr>
          <w:p w:rsidR="00FB2143" w:rsidRPr="00CC794C" w:rsidRDefault="00FB2143" w:rsidP="00CC7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35/68</w:t>
            </w:r>
          </w:p>
        </w:tc>
        <w:tc>
          <w:tcPr>
            <w:tcW w:w="1788" w:type="dxa"/>
          </w:tcPr>
          <w:p w:rsidR="00FB2143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2748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</w:tcPr>
          <w:p w:rsidR="00FB2143" w:rsidRPr="00CC794C" w:rsidRDefault="00064134" w:rsidP="00CC7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  <w:tc>
          <w:tcPr>
            <w:tcW w:w="1425" w:type="dxa"/>
          </w:tcPr>
          <w:p w:rsidR="00FB2143" w:rsidRPr="00CC794C" w:rsidRDefault="00FB2143" w:rsidP="00CC766A">
            <w:pPr>
              <w:rPr>
                <w:sz w:val="24"/>
                <w:szCs w:val="24"/>
              </w:rPr>
            </w:pPr>
          </w:p>
        </w:tc>
      </w:tr>
    </w:tbl>
    <w:p w:rsidR="007903C6" w:rsidRPr="00CC794C" w:rsidRDefault="007903C6" w:rsidP="007903C6">
      <w:pPr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>Резерв (2 часа)</w:t>
      </w:r>
    </w:p>
    <w:p w:rsidR="007903C6" w:rsidRPr="00CC794C" w:rsidRDefault="007903C6" w:rsidP="007903C6">
      <w:pPr>
        <w:spacing w:before="120" w:after="120"/>
        <w:rPr>
          <w:b/>
          <w:sz w:val="24"/>
          <w:szCs w:val="24"/>
        </w:rPr>
      </w:pPr>
      <w:r w:rsidRPr="00CC794C">
        <w:rPr>
          <w:b/>
          <w:sz w:val="24"/>
          <w:szCs w:val="24"/>
        </w:rPr>
        <w:t xml:space="preserve">Использованный  материал: </w:t>
      </w:r>
    </w:p>
    <w:p w:rsidR="007903C6" w:rsidRPr="00CC794C" w:rsidRDefault="007903C6" w:rsidP="007E38FF">
      <w:pPr>
        <w:pStyle w:val="af1"/>
        <w:numPr>
          <w:ilvl w:val="0"/>
          <w:numId w:val="16"/>
        </w:numPr>
        <w:rPr>
          <w:sz w:val="24"/>
          <w:szCs w:val="24"/>
        </w:rPr>
      </w:pPr>
      <w:r w:rsidRPr="00CC794C">
        <w:rPr>
          <w:sz w:val="24"/>
          <w:szCs w:val="24"/>
        </w:rPr>
        <w:t xml:space="preserve">Стандарты второго поколения. Примерные программы по учебным предметам. Физика. 10 – 11 классы. – М.: «Просвещение», 2010. </w:t>
      </w:r>
    </w:p>
    <w:p w:rsidR="007903C6" w:rsidRPr="00CC794C" w:rsidRDefault="007903C6" w:rsidP="007E38FF">
      <w:pPr>
        <w:pStyle w:val="af1"/>
        <w:numPr>
          <w:ilvl w:val="0"/>
          <w:numId w:val="16"/>
        </w:numPr>
        <w:rPr>
          <w:sz w:val="24"/>
          <w:szCs w:val="24"/>
        </w:rPr>
      </w:pPr>
      <w:r w:rsidRPr="00CC794C">
        <w:rPr>
          <w:sz w:val="24"/>
          <w:szCs w:val="24"/>
        </w:rPr>
        <w:t>Стандарты второго поколения. Примерная  основная образовательная программа образовательного учреждения. Основная школа. – М.: Просвещение, 2011.</w:t>
      </w:r>
    </w:p>
    <w:p w:rsidR="007903C6" w:rsidRPr="00CC794C" w:rsidRDefault="007903C6" w:rsidP="007E38FF">
      <w:pPr>
        <w:pStyle w:val="af1"/>
        <w:numPr>
          <w:ilvl w:val="0"/>
          <w:numId w:val="16"/>
        </w:numPr>
        <w:rPr>
          <w:sz w:val="24"/>
          <w:szCs w:val="24"/>
        </w:rPr>
      </w:pPr>
      <w:r w:rsidRPr="00CC794C">
        <w:rPr>
          <w:sz w:val="24"/>
          <w:szCs w:val="24"/>
        </w:rPr>
        <w:t>Программы для общеобразовательных учреждений.  Физика. Астрономия. 7 – 11 классы. – М.: Дрофа. 2008.</w:t>
      </w:r>
    </w:p>
    <w:p w:rsidR="007903C6" w:rsidRPr="00CC794C" w:rsidRDefault="007903C6" w:rsidP="007E38FF">
      <w:pPr>
        <w:pStyle w:val="af1"/>
        <w:numPr>
          <w:ilvl w:val="0"/>
          <w:numId w:val="16"/>
        </w:numPr>
        <w:autoSpaceDE w:val="0"/>
        <w:autoSpaceDN w:val="0"/>
        <w:adjustRightInd w:val="0"/>
        <w:rPr>
          <w:rFonts w:eastAsia="Calibri"/>
          <w:bCs/>
          <w:sz w:val="24"/>
          <w:szCs w:val="24"/>
          <w:lang w:eastAsia="en-US"/>
        </w:rPr>
      </w:pPr>
      <w:r w:rsidRPr="00CC794C">
        <w:rPr>
          <w:rFonts w:eastAsia="Calibri"/>
          <w:bCs/>
          <w:sz w:val="24"/>
          <w:szCs w:val="24"/>
          <w:lang w:eastAsia="en-US"/>
        </w:rPr>
        <w:t>Кодификатор элементов содержания и требований к уровню подготовки выпускников общеобразовательных учреждений для проведения в 2012 году единого государственного экзамена по ФИЗИКЕ.</w:t>
      </w:r>
    </w:p>
    <w:p w:rsidR="007903C6" w:rsidRPr="00CC794C" w:rsidRDefault="007903C6" w:rsidP="007E38FF">
      <w:pPr>
        <w:pStyle w:val="af1"/>
        <w:numPr>
          <w:ilvl w:val="0"/>
          <w:numId w:val="16"/>
        </w:numPr>
        <w:autoSpaceDE w:val="0"/>
        <w:autoSpaceDN w:val="0"/>
        <w:adjustRightInd w:val="0"/>
        <w:rPr>
          <w:rFonts w:eastAsia="Calibri"/>
          <w:bCs/>
          <w:sz w:val="24"/>
          <w:szCs w:val="24"/>
          <w:lang w:eastAsia="en-US"/>
        </w:rPr>
      </w:pPr>
      <w:r w:rsidRPr="00CC794C">
        <w:rPr>
          <w:sz w:val="24"/>
          <w:szCs w:val="24"/>
        </w:rPr>
        <w:t xml:space="preserve">М.Л. Корневич.  Календарно-тематическое планирование /Преподавание физики в 2007-2008 учебном году. Методическое пособие МИОО. М.: «Московские учебники», 2007; сайт ОМЦ ВОУО: Методическая помощь. Физика. </w:t>
      </w:r>
    </w:p>
    <w:p w:rsidR="007903C6" w:rsidRPr="00CC794C" w:rsidRDefault="007903C6" w:rsidP="007E38FF">
      <w:pPr>
        <w:pStyle w:val="af1"/>
        <w:numPr>
          <w:ilvl w:val="0"/>
          <w:numId w:val="16"/>
        </w:numPr>
        <w:rPr>
          <w:rStyle w:val="apple-style-span"/>
          <w:sz w:val="24"/>
          <w:szCs w:val="24"/>
        </w:rPr>
      </w:pPr>
      <w:r w:rsidRPr="00CC794C">
        <w:rPr>
          <w:sz w:val="24"/>
          <w:szCs w:val="24"/>
        </w:rPr>
        <w:t xml:space="preserve">Г.Я. Мякишев, Б.Б. Буховцев, Н.Н.Сотский.  Физика. 11 класс. – </w:t>
      </w:r>
      <w:r w:rsidRPr="00CC794C">
        <w:rPr>
          <w:rStyle w:val="apple-style-span"/>
          <w:color w:val="000000"/>
          <w:sz w:val="24"/>
          <w:szCs w:val="24"/>
        </w:rPr>
        <w:t>М.: Просвещение, 2007.</w:t>
      </w:r>
    </w:p>
    <w:p w:rsidR="007903C6" w:rsidRPr="00CC794C" w:rsidRDefault="007903C6" w:rsidP="007E38FF">
      <w:pPr>
        <w:pStyle w:val="af1"/>
        <w:numPr>
          <w:ilvl w:val="0"/>
          <w:numId w:val="16"/>
        </w:numPr>
        <w:rPr>
          <w:sz w:val="24"/>
          <w:szCs w:val="24"/>
        </w:rPr>
      </w:pPr>
      <w:r w:rsidRPr="00CC794C">
        <w:rPr>
          <w:sz w:val="24"/>
          <w:szCs w:val="24"/>
        </w:rPr>
        <w:t xml:space="preserve">А.П. Рымкевич.  Сборник задач по физике. 10 – 11 класс. – М.: Дрофа, 2006. </w:t>
      </w:r>
    </w:p>
    <w:p w:rsidR="007903C6" w:rsidRPr="00CC794C" w:rsidRDefault="007903C6" w:rsidP="007E38FF">
      <w:pPr>
        <w:pStyle w:val="af1"/>
        <w:numPr>
          <w:ilvl w:val="0"/>
          <w:numId w:val="16"/>
        </w:numPr>
        <w:rPr>
          <w:sz w:val="24"/>
          <w:szCs w:val="24"/>
        </w:rPr>
      </w:pPr>
      <w:r w:rsidRPr="00CC794C">
        <w:rPr>
          <w:sz w:val="24"/>
          <w:szCs w:val="24"/>
        </w:rPr>
        <w:t>Рабочие программы  для 7 – 11 класса. Издательство «Глобус», Волгоград, 2009.</w:t>
      </w:r>
    </w:p>
    <w:p w:rsidR="007903C6" w:rsidRPr="00CC794C" w:rsidRDefault="007903C6" w:rsidP="007903C6">
      <w:pPr>
        <w:pStyle w:val="af1"/>
        <w:autoSpaceDE w:val="0"/>
        <w:autoSpaceDN w:val="0"/>
        <w:adjustRightInd w:val="0"/>
        <w:rPr>
          <w:rFonts w:eastAsia="Calibri"/>
          <w:bCs/>
          <w:sz w:val="24"/>
          <w:szCs w:val="24"/>
          <w:lang w:eastAsia="en-US"/>
        </w:rPr>
      </w:pPr>
    </w:p>
    <w:p w:rsidR="007903C6" w:rsidRPr="00CC794C" w:rsidRDefault="007903C6" w:rsidP="007903C6">
      <w:pPr>
        <w:rPr>
          <w:sz w:val="24"/>
          <w:szCs w:val="24"/>
        </w:rPr>
      </w:pPr>
    </w:p>
    <w:p w:rsidR="00690DBA" w:rsidRDefault="00690DBA" w:rsidP="00031D82">
      <w:pPr>
        <w:spacing w:after="0" w:line="240" w:lineRule="auto"/>
        <w:jc w:val="center"/>
        <w:rPr>
          <w:sz w:val="32"/>
          <w:szCs w:val="32"/>
        </w:rPr>
      </w:pPr>
      <w:r w:rsidRPr="00031D82">
        <w:rPr>
          <w:sz w:val="32"/>
          <w:szCs w:val="32"/>
        </w:rPr>
        <w:lastRenderedPageBreak/>
        <w:t>П</w:t>
      </w:r>
      <w:r w:rsidR="00031D82" w:rsidRPr="00031D82">
        <w:rPr>
          <w:sz w:val="32"/>
          <w:szCs w:val="32"/>
        </w:rPr>
        <w:t>риложение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495B31">
        <w:rPr>
          <w:rFonts w:ascii="Tahoma" w:hAnsi="Tahoma" w:cs="Tahoma"/>
          <w:sz w:val="20"/>
        </w:rPr>
        <w:t>На рисунке 3 дан график изопроцесса. Представьте его в</w:t>
      </w:r>
      <w:r w:rsidRPr="00690DBA">
        <w:rPr>
          <w:b/>
          <w:bCs/>
          <w:i/>
          <w:iCs/>
          <w:color w:val="000000"/>
          <w:sz w:val="20"/>
          <w:szCs w:val="20"/>
          <w:bdr w:val="none" w:sz="0" w:space="0" w:color="auto" w:frame="1"/>
        </w:rPr>
        <w:t xml:space="preserve"> «Магнитное поле. Электромагнитная индукция»</w:t>
      </w:r>
      <w:r w:rsidRPr="00690DBA">
        <w:rPr>
          <w:rStyle w:val="apple-converted-space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> </w:t>
      </w:r>
      <w:hyperlink r:id="rId14" w:tooltip="11 класс" w:history="1">
        <w:r w:rsidRPr="00690DBA">
          <w:rPr>
            <w:rStyle w:val="ac"/>
            <w:b/>
            <w:bCs/>
            <w:i/>
            <w:iCs/>
            <w:color w:val="743399"/>
            <w:sz w:val="20"/>
            <w:szCs w:val="20"/>
            <w:bdr w:val="none" w:sz="0" w:space="0" w:color="auto" w:frame="1"/>
          </w:rPr>
          <w:t>11 класс</w:t>
        </w:r>
      </w:hyperlink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b/>
          <w:bCs/>
          <w:color w:val="000000"/>
          <w:sz w:val="20"/>
          <w:szCs w:val="20"/>
          <w:bdr w:val="none" w:sz="0" w:space="0" w:color="auto" w:frame="1"/>
        </w:rPr>
        <w:t>Вариант 1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b/>
          <w:bCs/>
          <w:color w:val="000000"/>
          <w:sz w:val="20"/>
          <w:szCs w:val="20"/>
          <w:bdr w:val="none" w:sz="0" w:space="0" w:color="auto" w:frame="1"/>
        </w:rPr>
        <w:t>А1.</w:t>
      </w:r>
      <w:r w:rsidRPr="00690DBA">
        <w:rPr>
          <w:rStyle w:val="apple-converted-space"/>
          <w:b/>
          <w:b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color w:val="000000"/>
          <w:sz w:val="20"/>
          <w:szCs w:val="20"/>
        </w:rPr>
        <w:t>Чем объясняется взаимодействие двух параллельных проводников с постоянным током?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1)  взаимодействие электрических зарядов;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2)  действие электрического поля одного проводника с током на ток в другом проводнике;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3)  действие магнитного поля одного проводника на ток в другом проводнике.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b/>
          <w:bCs/>
          <w:color w:val="000000"/>
          <w:sz w:val="20"/>
          <w:szCs w:val="20"/>
          <w:bdr w:val="none" w:sz="0" w:space="0" w:color="auto" w:frame="1"/>
        </w:rPr>
        <w:t>А2.</w:t>
      </w:r>
      <w:r w:rsidRPr="00690DBA">
        <w:rPr>
          <w:rStyle w:val="apple-converted-space"/>
          <w:b/>
          <w:b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color w:val="000000"/>
          <w:sz w:val="20"/>
          <w:szCs w:val="20"/>
        </w:rPr>
        <w:t>На какую частицу действует магнитное поле?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1)  на движущуюся заряженную;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2)  на движущуюся незаряженную;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3)  на покоящуюся заряженную;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4)  на покоящуюся незаряженную.</w:t>
      </w:r>
    </w:p>
    <w:tbl>
      <w:tblPr>
        <w:tblW w:w="0" w:type="auto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70"/>
        <w:gridCol w:w="4501"/>
      </w:tblGrid>
      <w:tr w:rsidR="00690DBA" w:rsidRPr="00690DBA" w:rsidTr="008E5325">
        <w:tc>
          <w:tcPr>
            <w:tcW w:w="507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0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А3</w:t>
            </w:r>
            <w:r w:rsidRPr="00690DBA">
              <w:rPr>
                <w:color w:val="000000"/>
                <w:sz w:val="20"/>
                <w:szCs w:val="20"/>
              </w:rPr>
              <w:t>. На каком из рисунков правильно показано направление индукции магнитного поля, созданного прямым проводником с током.</w:t>
            </w:r>
          </w:p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1)  А; 2) Б; 3) В.</w:t>
            </w:r>
          </w:p>
        </w:tc>
        <w:tc>
          <w:tcPr>
            <w:tcW w:w="4501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C741D7" w:rsidP="008E5325">
            <w:pPr>
              <w:pStyle w:val="afe"/>
              <w:spacing w:before="0" w:beforeAutospacing="0" w:after="0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C741D7"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Описание: IMG_0004.jpg" style="width:177.65pt;height:90.8pt"/>
              </w:pict>
            </w:r>
          </w:p>
        </w:tc>
      </w:tr>
    </w:tbl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b/>
          <w:bCs/>
          <w:color w:val="000000"/>
          <w:sz w:val="20"/>
          <w:szCs w:val="20"/>
          <w:bdr w:val="none" w:sz="0" w:space="0" w:color="auto" w:frame="1"/>
        </w:rPr>
        <w:t>А4.</w:t>
      </w:r>
      <w:r w:rsidRPr="00690DBA">
        <w:rPr>
          <w:rStyle w:val="apple-converted-space"/>
          <w:b/>
          <w:b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color w:val="000000"/>
          <w:sz w:val="20"/>
          <w:szCs w:val="20"/>
        </w:rPr>
        <w:t>Прямолинейный проводник длиной 10 см находится в однородном магнитном поле с индукцией 4 Тл и расположен под углом 300 к вектору магнитной индукции. Чему равна сила, действующая на проводник со стороны магнитного поля, если сила тока в проводнике 3 А?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1)  1,2 Н; 2) 0,6 Н; 3) 2,4 Н.</w:t>
      </w:r>
    </w:p>
    <w:tbl>
      <w:tblPr>
        <w:tblW w:w="0" w:type="auto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53"/>
        <w:gridCol w:w="4218"/>
      </w:tblGrid>
      <w:tr w:rsidR="00690DBA" w:rsidRPr="00690DBA" w:rsidTr="008E5325">
        <w:tc>
          <w:tcPr>
            <w:tcW w:w="5353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0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А5.</w:t>
            </w:r>
            <w:r w:rsidRPr="00690DBA">
              <w:rPr>
                <w:rStyle w:val="apple-converted-space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r w:rsidRPr="00690DBA">
              <w:rPr>
                <w:color w:val="000000"/>
                <w:sz w:val="20"/>
                <w:szCs w:val="20"/>
              </w:rPr>
              <w:t>В магнитном поле находится проводник с током. Каково направление силы Ампера, действующей на проводник?</w:t>
            </w:r>
          </w:p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1)  от нас; 2) к нам; 3) равна нулю.</w:t>
            </w:r>
          </w:p>
        </w:tc>
        <w:tc>
          <w:tcPr>
            <w:tcW w:w="4218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C741D7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C741D7">
              <w:rPr>
                <w:color w:val="000000"/>
                <w:sz w:val="20"/>
                <w:szCs w:val="20"/>
              </w:rPr>
              <w:pict>
                <v:shape id="_x0000_i1026" type="#_x0000_t75" alt="Описание: IMG_0001.jpg" style="width:158.85pt;height:83.75pt"/>
              </w:pict>
            </w:r>
          </w:p>
        </w:tc>
      </w:tr>
    </w:tbl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b/>
          <w:bCs/>
          <w:color w:val="000000"/>
          <w:sz w:val="20"/>
          <w:szCs w:val="20"/>
          <w:bdr w:val="none" w:sz="0" w:space="0" w:color="auto" w:frame="1"/>
        </w:rPr>
        <w:t>А6.</w:t>
      </w:r>
      <w:r w:rsidRPr="00690DBA">
        <w:rPr>
          <w:color w:val="000000"/>
          <w:sz w:val="20"/>
          <w:szCs w:val="20"/>
        </w:rPr>
        <w:t>Электромагнитная индукция – это: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1)  явление, характеризующее действие магнитного поля на движущийся заряд;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2)  явление возникновения в замкнутом контуре электрического тока при изменении магнитного потока;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lastRenderedPageBreak/>
        <w:t>3)  явление, характеризующее действие магнитного поля на проводник с током.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b/>
          <w:bCs/>
          <w:color w:val="000000"/>
          <w:sz w:val="20"/>
          <w:szCs w:val="20"/>
          <w:bdr w:val="none" w:sz="0" w:space="0" w:color="auto" w:frame="1"/>
        </w:rPr>
        <w:t>А7.</w:t>
      </w:r>
      <w:r w:rsidRPr="00690DBA">
        <w:rPr>
          <w:rStyle w:val="apple-converted-space"/>
          <w:b/>
          <w:b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color w:val="000000"/>
          <w:sz w:val="20"/>
          <w:szCs w:val="20"/>
        </w:rPr>
        <w:t>На квадратную рамку площадью 1 м2 в однородном магнитном поле с индукцией 2 Тл действует максимальный вращающий момент, равный 4 Н∙м. чему равна сила тока в рамке?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1)  1,2 А; 2) 0,6 А; 3) 2А.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b/>
          <w:bCs/>
          <w:color w:val="000000"/>
          <w:sz w:val="20"/>
          <w:szCs w:val="20"/>
          <w:bdr w:val="none" w:sz="0" w:space="0" w:color="auto" w:frame="1"/>
        </w:rPr>
        <w:t>В1.</w:t>
      </w:r>
      <w:r w:rsidRPr="00690DBA">
        <w:rPr>
          <w:rStyle w:val="apple-converted-space"/>
          <w:b/>
          <w:b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color w:val="000000"/>
          <w:sz w:val="20"/>
          <w:szCs w:val="20"/>
        </w:rPr>
        <w:t>Установите соответствие между физическими величинами и единицами их измерения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85"/>
        <w:gridCol w:w="4786"/>
        <w:gridCol w:w="630"/>
        <w:gridCol w:w="4156"/>
      </w:tblGrid>
      <w:tr w:rsidR="00690DBA" w:rsidRPr="00690DBA" w:rsidTr="008E5325">
        <w:trPr>
          <w:gridAfter w:val="2"/>
          <w:wAfter w:w="4786" w:type="dxa"/>
        </w:trPr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ВЕЛИЧИНЫ</w:t>
            </w:r>
          </w:p>
        </w:tc>
        <w:tc>
          <w:tcPr>
            <w:tcW w:w="4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ЕДИНИЦЫ ИЗМЕРЕНИЯ</w:t>
            </w:r>
          </w:p>
        </w:tc>
      </w:tr>
      <w:tr w:rsidR="00690DBA" w:rsidRPr="00690DBA" w:rsidTr="008E5325"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А)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F21B29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И</w:t>
            </w:r>
            <w:r w:rsidR="00690DBA" w:rsidRPr="00690DBA">
              <w:rPr>
                <w:color w:val="000000"/>
                <w:sz w:val="20"/>
                <w:szCs w:val="20"/>
              </w:rPr>
              <w:t>ндуктивность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1)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тесла (Тл)</w:t>
            </w:r>
          </w:p>
        </w:tc>
      </w:tr>
      <w:tr w:rsidR="00690DBA" w:rsidRPr="00690DBA" w:rsidTr="008E5325"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Б)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магнитный поток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2)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генри (Гн)</w:t>
            </w:r>
          </w:p>
        </w:tc>
      </w:tr>
      <w:tr w:rsidR="00690DBA" w:rsidRPr="00690DBA" w:rsidTr="008E5325"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В)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индукция магнитного поля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3)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вебер (Вб)</w:t>
            </w:r>
          </w:p>
        </w:tc>
      </w:tr>
      <w:tr w:rsidR="00690DBA" w:rsidRPr="00690DBA" w:rsidTr="008E5325"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spacing w:before="26" w:after="26" w:line="291" w:lineRule="atLeast"/>
              <w:ind w:left="26" w:right="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spacing w:before="26" w:after="26" w:line="291" w:lineRule="atLeast"/>
              <w:ind w:left="26" w:right="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4)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вольт (В)</w:t>
            </w:r>
          </w:p>
        </w:tc>
      </w:tr>
    </w:tbl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b/>
          <w:bCs/>
          <w:color w:val="000000"/>
          <w:sz w:val="20"/>
          <w:szCs w:val="20"/>
          <w:bdr w:val="none" w:sz="0" w:space="0" w:color="auto" w:frame="1"/>
        </w:rPr>
        <w:t>В2.</w:t>
      </w:r>
      <w:r w:rsidRPr="00690DBA">
        <w:rPr>
          <w:rStyle w:val="apple-converted-space"/>
          <w:b/>
          <w:b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color w:val="000000"/>
          <w:sz w:val="20"/>
          <w:szCs w:val="20"/>
        </w:rPr>
        <w:t>Частица массой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Pr="00690DBA">
        <w:rPr>
          <w:i/>
          <w:iCs/>
          <w:color w:val="000000"/>
          <w:sz w:val="20"/>
          <w:szCs w:val="20"/>
          <w:bdr w:val="none" w:sz="0" w:space="0" w:color="auto" w:frame="1"/>
        </w:rPr>
        <w:t>m</w:t>
      </w:r>
      <w:r w:rsidRPr="00690DBA">
        <w:rPr>
          <w:color w:val="000000"/>
          <w:sz w:val="20"/>
          <w:szCs w:val="20"/>
        </w:rPr>
        <w:t>, несущая заряд q, движется в однородном магнитном поле с индукцией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Pr="00690DBA">
        <w:rPr>
          <w:i/>
          <w:iCs/>
          <w:color w:val="000000"/>
          <w:sz w:val="20"/>
          <w:szCs w:val="20"/>
          <w:bdr w:val="none" w:sz="0" w:space="0" w:color="auto" w:frame="1"/>
        </w:rPr>
        <w:t>B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Pr="00690DBA">
        <w:rPr>
          <w:color w:val="000000"/>
          <w:sz w:val="20"/>
          <w:szCs w:val="20"/>
        </w:rPr>
        <w:t>по окружности радиуса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Pr="00690DBA">
        <w:rPr>
          <w:i/>
          <w:iCs/>
          <w:color w:val="000000"/>
          <w:sz w:val="20"/>
          <w:szCs w:val="20"/>
          <w:bdr w:val="none" w:sz="0" w:space="0" w:color="auto" w:frame="1"/>
        </w:rPr>
        <w:t>R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Pr="00690DBA">
        <w:rPr>
          <w:color w:val="000000"/>
          <w:sz w:val="20"/>
          <w:szCs w:val="20"/>
        </w:rPr>
        <w:t>со скоростью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Pr="00690DBA">
        <w:rPr>
          <w:i/>
          <w:iCs/>
          <w:color w:val="000000"/>
          <w:sz w:val="20"/>
          <w:szCs w:val="20"/>
          <w:bdr w:val="none" w:sz="0" w:space="0" w:color="auto" w:frame="1"/>
        </w:rPr>
        <w:t>v</w:t>
      </w:r>
      <w:r w:rsidRPr="00690DBA">
        <w:rPr>
          <w:color w:val="000000"/>
          <w:sz w:val="20"/>
          <w:szCs w:val="20"/>
        </w:rPr>
        <w:t>. Что произойдет с радиусом орбиты, периодом обращения и кинетической энергией частицы при увеличении скорости движения?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85"/>
        <w:gridCol w:w="4786"/>
        <w:gridCol w:w="568"/>
        <w:gridCol w:w="4218"/>
      </w:tblGrid>
      <w:tr w:rsidR="00690DBA" w:rsidRPr="00690DBA" w:rsidTr="008E5325">
        <w:trPr>
          <w:gridAfter w:val="2"/>
          <w:wAfter w:w="4786" w:type="dxa"/>
        </w:trPr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ФИЗИЧЕСКИЕ ВЕЛИЧИНЫ</w:t>
            </w:r>
          </w:p>
        </w:tc>
        <w:tc>
          <w:tcPr>
            <w:tcW w:w="4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ИХ ИЗМЕНЕНИЯ</w:t>
            </w:r>
          </w:p>
        </w:tc>
      </w:tr>
      <w:tr w:rsidR="00690DBA" w:rsidRPr="00690DBA" w:rsidTr="008E5325"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А)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радиус орбиты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1)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064134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У</w:t>
            </w:r>
            <w:r w:rsidR="00690DBA" w:rsidRPr="00690DBA">
              <w:rPr>
                <w:color w:val="000000"/>
                <w:sz w:val="20"/>
                <w:szCs w:val="20"/>
              </w:rPr>
              <w:t>величится</w:t>
            </w:r>
          </w:p>
        </w:tc>
      </w:tr>
      <w:tr w:rsidR="00690DBA" w:rsidRPr="00690DBA" w:rsidTr="008E5325"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Б)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период обращения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2)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064134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У</w:t>
            </w:r>
            <w:r w:rsidR="00690DBA" w:rsidRPr="00690DBA">
              <w:rPr>
                <w:color w:val="000000"/>
                <w:sz w:val="20"/>
                <w:szCs w:val="20"/>
              </w:rPr>
              <w:t>меньшится</w:t>
            </w:r>
          </w:p>
        </w:tc>
      </w:tr>
      <w:tr w:rsidR="00690DBA" w:rsidRPr="00690DBA" w:rsidTr="008E5325"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В)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кинетическая энергия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3)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0DBA" w:rsidRPr="00690DBA" w:rsidRDefault="00690DBA" w:rsidP="008E5325">
            <w:pPr>
              <w:pStyle w:val="afe"/>
              <w:spacing w:before="0" w:beforeAutospacing="0" w:after="132" w:afterAutospacing="0" w:line="291" w:lineRule="atLeast"/>
              <w:ind w:left="26" w:right="26"/>
              <w:textAlignment w:val="baseline"/>
              <w:rPr>
                <w:color w:val="000000"/>
                <w:sz w:val="20"/>
                <w:szCs w:val="20"/>
              </w:rPr>
            </w:pPr>
            <w:r w:rsidRPr="00690DBA">
              <w:rPr>
                <w:color w:val="000000"/>
                <w:sz w:val="20"/>
                <w:szCs w:val="20"/>
              </w:rPr>
              <w:t>не изменится</w:t>
            </w:r>
          </w:p>
        </w:tc>
      </w:tr>
    </w:tbl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b/>
          <w:bCs/>
          <w:color w:val="000000"/>
          <w:sz w:val="20"/>
          <w:szCs w:val="20"/>
          <w:bdr w:val="none" w:sz="0" w:space="0" w:color="auto" w:frame="1"/>
        </w:rPr>
        <w:t>С1.</w:t>
      </w:r>
      <w:r w:rsidRPr="00690DBA">
        <w:rPr>
          <w:rStyle w:val="apple-converted-space"/>
          <w:b/>
          <w:b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color w:val="000000"/>
          <w:sz w:val="20"/>
          <w:szCs w:val="20"/>
        </w:rPr>
        <w:t>В катушке, индуктивность которой равна 0,4 Гн, возникла ЭДС самоиндукции, равная 20 В. Рассчитайте изменение силы тока и энергии магнитного поля катушки, если это произошло за 0,2 с.</w:t>
      </w:r>
    </w:p>
    <w:p w:rsidR="00690DBA" w:rsidRPr="00690DBA" w:rsidRDefault="00690DBA" w:rsidP="00690DBA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0DBA">
        <w:rPr>
          <w:rFonts w:ascii="Times New Roman" w:hAnsi="Times New Roman" w:cs="Times New Roman"/>
          <w:sz w:val="20"/>
          <w:szCs w:val="20"/>
        </w:rPr>
        <w:t>2</w:t>
      </w:r>
      <w:r w:rsidRPr="00690DB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Контрольная работа по теме</w:t>
      </w: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690DB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«Основные характеристики, свойства и использование электромагнитных волн»</w:t>
      </w: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690DB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1 вариант</w:t>
      </w: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1Чему равен период собственных колебаний в контуре, если его индуктивность равна 2,5мГН и ёмкость 1,5мкФ?</w:t>
      </w:r>
    </w:p>
    <w:p w:rsidR="00690DBA" w:rsidRPr="00690DBA" w:rsidRDefault="00690DBA" w:rsidP="00690DB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Колебательный контур содержит конденсатор электроёмкостью 0,1 мкФ. Какую индуктивность надо ввести в контур, чтобы получить электрические колебания частотой 10кГц?</w:t>
      </w:r>
    </w:p>
    <w:p w:rsidR="00690DBA" w:rsidRPr="00690DBA" w:rsidRDefault="00690DBA" w:rsidP="00690DB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Понижающий трансформатор со 110 витками во вторичной обмотке понижает напряжение от 22000В до 110В. Сколько витков в его вторичной обмотке?</w:t>
      </w:r>
    </w:p>
    <w:p w:rsidR="00690DBA" w:rsidRPr="00690DBA" w:rsidRDefault="00690DBA" w:rsidP="00690DB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br/>
        <w:t>В каких пределах должна изменяться электроёмкость конденсатора в колебательном контуре, чтобы в нём могли происходить колебания с частотой от 400 до 500Гц? Индуктивность контурной катушки равна 16мГн.</w:t>
      </w:r>
    </w:p>
    <w:p w:rsidR="00690DBA" w:rsidRPr="00690DBA" w:rsidRDefault="00690DBA" w:rsidP="00690DB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На какой частоте работает радиостанция, передавая программу на волне 250м?</w:t>
      </w:r>
    </w:p>
    <w:p w:rsidR="00690DBA" w:rsidRPr="00690DBA" w:rsidRDefault="00690DBA" w:rsidP="00690DB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Какую роль играют индуктивность и электроёмкость в колебательном контуре?</w:t>
      </w:r>
    </w:p>
    <w:p w:rsidR="00690DBA" w:rsidRPr="00690DBA" w:rsidRDefault="00690DBA" w:rsidP="00690DB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r w:rsidRPr="00690DB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2 вариант</w:t>
      </w:r>
    </w:p>
    <w:p w:rsidR="00690DBA" w:rsidRPr="00690DBA" w:rsidRDefault="00690DBA" w:rsidP="00690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0DB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1</w:t>
      </w: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Какую индуктивность надо включить в колебательный контур, чтобы при электроёмкости 2мкФ получить колебания с периодом 10</w:t>
      </w: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-3</w:t>
      </w: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с?</w:t>
      </w:r>
    </w:p>
    <w:p w:rsidR="00690DBA" w:rsidRPr="00690DBA" w:rsidRDefault="00690DBA" w:rsidP="00690DB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Конденсатор какой ёмкости надо включить в колебательный контур, чтобы при индуктивности катушки, равной 5,1мкГн, получить колебания с частотой 10МГц?</w:t>
      </w:r>
    </w:p>
    <w:p w:rsidR="00690DBA" w:rsidRPr="00690DBA" w:rsidRDefault="00690DBA" w:rsidP="00690DB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Трансформатор повышает напряжение с 220В до 660В и содержит в первичной обмотке 850 витков. Определите коэффициент трансформации, число витков во вторичной обмотке?</w:t>
      </w:r>
    </w:p>
    <w:p w:rsidR="00690DBA" w:rsidRPr="00690DBA" w:rsidRDefault="00690DBA" w:rsidP="00690DB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Чему равна длина волн, посылаемых радиостанцией, работающей на частоте 1400кГц?</w:t>
      </w:r>
    </w:p>
    <w:p w:rsidR="00690DBA" w:rsidRPr="00690DBA" w:rsidRDefault="00690DBA" w:rsidP="00690DB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В каких пределах должна изменяться индуктивность катушки колебательного контура, чтобы в нём могли происходить колебания с частотой от 400 до 500Гц? Электроёмкость конденсатора равна 10мкФ.</w:t>
      </w:r>
    </w:p>
    <w:p w:rsidR="00690DBA" w:rsidRPr="00690DBA" w:rsidRDefault="00690DBA" w:rsidP="00690DB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0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Что произойдёт, если трансформатор, рассчитанный на напряжение первичной цепи 127В. Включить в сеть постоянного напряжения 110В?</w:t>
      </w:r>
    </w:p>
    <w:p w:rsidR="00690DBA" w:rsidRPr="00690DBA" w:rsidRDefault="00690DBA" w:rsidP="00690DBA">
      <w:pPr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3</w:t>
      </w:r>
      <w:r w:rsidRPr="00690D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690DB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Контрольная работа № 4 по теме: ««Оптика. Элементы специальной теории относительности».</w:t>
      </w:r>
    </w:p>
    <w:p w:rsidR="00690DBA" w:rsidRPr="00690DBA" w:rsidRDefault="00690DBA" w:rsidP="00690DBA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sz w:val="20"/>
          <w:szCs w:val="20"/>
        </w:rPr>
        <w:t>Вариант – 1</w:t>
      </w:r>
    </w:p>
    <w:p w:rsidR="00690DBA" w:rsidRPr="00690DBA" w:rsidRDefault="00690DBA" w:rsidP="00690DBA">
      <w:pPr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90DBA" w:rsidRPr="00690DBA" w:rsidRDefault="00690DBA" w:rsidP="00690DBA">
      <w:pPr>
        <w:rPr>
          <w:rFonts w:ascii="Times New Roman" w:eastAsia="Calibri" w:hAnsi="Times New Roman" w:cs="Times New Roman"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№ 1.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Pr="00690DBA">
        <w:rPr>
          <w:rFonts w:ascii="Times New Roman" w:eastAsia="Calibri" w:hAnsi="Times New Roman" w:cs="Times New Roman"/>
          <w:sz w:val="20"/>
          <w:szCs w:val="20"/>
        </w:rPr>
        <w:t>Выполни чертеж в масштабе 1:4. Построй изображение и дай характеристику изображения.</w:t>
      </w:r>
    </w:p>
    <w:p w:rsidR="00690DBA" w:rsidRPr="00690DBA" w:rsidRDefault="00690DBA" w:rsidP="00690DBA">
      <w:pPr>
        <w:ind w:left="480" w:hanging="48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№ 2.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Луч света переходит из стекла в воду. Угол падения 30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</w:rPr>
        <w:t>0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>. Чему равен угол преломления? Показатель преломления стекла 1,6, а воды 1,3.</w:t>
      </w:r>
    </w:p>
    <w:p w:rsidR="00690DBA" w:rsidRPr="00690DBA" w:rsidRDefault="00690DBA" w:rsidP="00690DBA">
      <w:pPr>
        <w:ind w:left="480" w:hanging="48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№ 3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Здание, освещенное лучом, отбрасывает тень длиной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L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=28 м. Дерево высотой </w:t>
      </w:r>
      <w:smartTag w:uri="urn:schemas-microsoft-com:office:smarttags" w:element="metricconverter">
        <w:smartTagPr>
          <w:attr w:name="ProductID" w:val="4 м"/>
        </w:smartTagPr>
        <w:r w:rsidRPr="00690DBA">
          <w:rPr>
            <w:rFonts w:ascii="Times New Roman" w:eastAsia="Calibri" w:hAnsi="Times New Roman" w:cs="Times New Roman"/>
            <w:color w:val="000000"/>
            <w:sz w:val="20"/>
            <w:szCs w:val="20"/>
          </w:rPr>
          <w:t>4 м</w:t>
        </w:r>
      </w:smartTag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отбрасывает тень длиной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S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=6 м. Найдите высоту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H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здания.</w:t>
      </w:r>
    </w:p>
    <w:p w:rsidR="00690DBA" w:rsidRPr="00690DBA" w:rsidRDefault="00690DBA" w:rsidP="00690DBA">
      <w:pPr>
        <w:ind w:left="480" w:hanging="480"/>
        <w:rPr>
          <w:rFonts w:ascii="Times New Roman" w:hAnsi="Times New Roman" w:cs="Times New Roman"/>
          <w:color w:val="000000"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№ 4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Изображение предмета имеет высоту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S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=6 см. Какое фокусное расстояние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F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должна иметь линза, расположенная от экрана на расстоянии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f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=3 м, чтобы изображение предмета на экране имело высоту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h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>=90см?</w:t>
      </w:r>
    </w:p>
    <w:p w:rsidR="00690DBA" w:rsidRPr="00690DBA" w:rsidRDefault="00690DBA" w:rsidP="00690DBA">
      <w:pPr>
        <w:ind w:left="480" w:hanging="48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№ 5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Ракета движется относительно неподвижного наблюдателя со скоростью, равной 0,6 скорости света в вакууме. Какое время пройдет по часам неподвижного наблюдателя, если по часам, движущимся с ракетой, прошло 6 лет?    </w:t>
      </w:r>
    </w:p>
    <w:p w:rsidR="00690DBA" w:rsidRPr="00690DBA" w:rsidRDefault="00690DBA" w:rsidP="00690DBA">
      <w:pPr>
        <w:ind w:left="480" w:hanging="480"/>
        <w:rPr>
          <w:rFonts w:ascii="Times New Roman" w:eastAsia="Calibri" w:hAnsi="Times New Roman" w:cs="Times New Roman"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color w:val="000000"/>
          <w:sz w:val="20"/>
          <w:szCs w:val="20"/>
        </w:rPr>
        <w:lastRenderedPageBreak/>
        <w:t>№ 6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>. Две  ракеты движутся навстречу друг другу со скоростями ¾ с относительно неподвижного наблюдателя</w:t>
      </w:r>
      <w:r w:rsidRPr="00690DBA">
        <w:rPr>
          <w:rFonts w:ascii="Times New Roman" w:eastAsia="Calibri" w:hAnsi="Times New Roman" w:cs="Times New Roman"/>
          <w:sz w:val="20"/>
          <w:szCs w:val="20"/>
        </w:rPr>
        <w:t>. Определите скорость сближения ракет.</w:t>
      </w:r>
    </w:p>
    <w:p w:rsidR="00690DBA" w:rsidRPr="00690DBA" w:rsidRDefault="00690DBA" w:rsidP="00690DBA">
      <w:pPr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Вариант – 2</w:t>
      </w:r>
    </w:p>
    <w:p w:rsidR="00690DBA" w:rsidRPr="00690DBA" w:rsidRDefault="00690DBA" w:rsidP="00690DBA">
      <w:pPr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90DBA" w:rsidRPr="00690DBA" w:rsidRDefault="00690DBA" w:rsidP="00690DBA">
      <w:pPr>
        <w:rPr>
          <w:rFonts w:ascii="Times New Roman" w:eastAsia="Calibri" w:hAnsi="Times New Roman" w:cs="Times New Roman"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№ 1.</w:t>
      </w:r>
      <w:r w:rsidRPr="00690DBA">
        <w:rPr>
          <w:rFonts w:ascii="Times New Roman" w:eastAsia="Calibri" w:hAnsi="Times New Roman" w:cs="Times New Roman"/>
          <w:sz w:val="20"/>
          <w:szCs w:val="20"/>
        </w:rPr>
        <w:t xml:space="preserve"> Выполни чертеж в масштабе 1:4. Построй изображение и дай характеристику изображения.</w:t>
      </w:r>
    </w:p>
    <w:p w:rsidR="00690DBA" w:rsidRPr="00690DBA" w:rsidRDefault="00690DBA" w:rsidP="00690DBA">
      <w:pPr>
        <w:ind w:left="480" w:hanging="48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№ 2.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Луч света переходит из стекла в воду. Угол падения 60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</w:rPr>
        <w:t>0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>. Чему равен угол преломления? Показатель преломления стекла 1,9, а воды 1,3.</w:t>
      </w:r>
    </w:p>
    <w:p w:rsidR="00690DBA" w:rsidRPr="00690DBA" w:rsidRDefault="00690DBA" w:rsidP="00690DBA">
      <w:pPr>
        <w:ind w:left="480" w:hanging="48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№ 3.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Здание, освещенное лучом, отбрасывает тень длиной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L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=40 м. Дерево высотой </w:t>
      </w:r>
      <w:smartTag w:uri="urn:schemas-microsoft-com:office:smarttags" w:element="metricconverter">
        <w:smartTagPr>
          <w:attr w:name="ProductID" w:val="8 м"/>
        </w:smartTagPr>
        <w:r w:rsidRPr="00690DBA">
          <w:rPr>
            <w:rFonts w:ascii="Times New Roman" w:eastAsia="Calibri" w:hAnsi="Times New Roman" w:cs="Times New Roman"/>
            <w:color w:val="000000"/>
            <w:sz w:val="20"/>
            <w:szCs w:val="20"/>
          </w:rPr>
          <w:t>8 м</w:t>
        </w:r>
      </w:smartTag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отбрасывает тень длиной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S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=12 м. Найдите высоту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H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здания.</w:t>
      </w:r>
    </w:p>
    <w:p w:rsidR="00690DBA" w:rsidRPr="00690DBA" w:rsidRDefault="00690DBA" w:rsidP="00690DBA">
      <w:pPr>
        <w:ind w:left="480" w:hanging="48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№ 4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Изображение предмета имеет высоту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S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=5 см. Какое фокусное расстояние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F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должна иметь линза, расположенная от экрана на расстоянии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f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=2 м, чтобы изображение предмета на экране имело высоту 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  <w:lang w:val="en-GB"/>
        </w:rPr>
        <w:t>h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>=50см?</w:t>
      </w:r>
    </w:p>
    <w:p w:rsidR="00690DBA" w:rsidRPr="00690DBA" w:rsidRDefault="00690DBA" w:rsidP="00690DBA">
      <w:pPr>
        <w:ind w:left="480" w:hanging="48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№ 5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Ракета движется относительно неподвижного наблюдателя со скоростью, равной 0,8 скорости света в вакууме. Какое время пройдет по часам неподвижного наблюдателя, если по часам, движущимся с ракетой, прошло 8 лет?    </w:t>
      </w:r>
    </w:p>
    <w:p w:rsidR="00690DBA" w:rsidRPr="00690DBA" w:rsidRDefault="00690DBA" w:rsidP="00690DB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№ 6</w:t>
      </w:r>
      <w:r w:rsidRPr="00690DBA">
        <w:rPr>
          <w:rFonts w:ascii="Times New Roman" w:eastAsia="Calibri" w:hAnsi="Times New Roman" w:cs="Times New Roman"/>
          <w:color w:val="000000"/>
          <w:sz w:val="20"/>
          <w:szCs w:val="20"/>
        </w:rPr>
        <w:t>. Две  ракеты движутся навстречу друг другу со скоростями 5/6  с относительно неподвижного наблюдателя</w:t>
      </w:r>
      <w:r w:rsidRPr="00690DBA">
        <w:rPr>
          <w:rFonts w:ascii="Times New Roman" w:eastAsia="Calibri" w:hAnsi="Times New Roman" w:cs="Times New Roman"/>
          <w:sz w:val="20"/>
          <w:szCs w:val="20"/>
        </w:rPr>
        <w:t>. Определите скорость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sz w:val="20"/>
          <w:szCs w:val="20"/>
        </w:rPr>
        <w:t>4</w:t>
      </w:r>
      <w:r w:rsidRPr="00690DBA">
        <w:rPr>
          <w:b/>
          <w:bCs/>
          <w:color w:val="000000"/>
          <w:sz w:val="20"/>
          <w:szCs w:val="20"/>
          <w:bdr w:val="none" w:sz="0" w:space="0" w:color="auto" w:frame="1"/>
        </w:rPr>
        <w:t xml:space="preserve"> Контрольная работа </w:t>
      </w:r>
      <w:r w:rsidRPr="00690DBA">
        <w:rPr>
          <w:rStyle w:val="apple-converted-space"/>
          <w:b/>
          <w:b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color w:val="000000"/>
          <w:sz w:val="20"/>
          <w:szCs w:val="20"/>
        </w:rPr>
        <w:t>по теме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b/>
          <w:bCs/>
          <w:color w:val="000000"/>
          <w:sz w:val="20"/>
          <w:szCs w:val="20"/>
          <w:bdr w:val="none" w:sz="0" w:space="0" w:color="auto" w:frame="1"/>
        </w:rPr>
        <w:t>«Атомное ядро»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b/>
          <w:bCs/>
          <w:color w:val="000000"/>
          <w:sz w:val="20"/>
          <w:szCs w:val="20"/>
          <w:bdr w:val="none" w:sz="0" w:space="0" w:color="auto" w:frame="1"/>
        </w:rPr>
        <w:t>Вариант 1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1.  Имеется 4 г радиоактивного кобальта. Сколь</w:t>
      </w:r>
      <w:r w:rsidRPr="00690DBA">
        <w:rPr>
          <w:color w:val="000000"/>
          <w:sz w:val="20"/>
          <w:szCs w:val="20"/>
        </w:rPr>
        <w:softHyphen/>
        <w:t>ко граммов кобальта распадется за 216 сут, если его период полураспада 72 сут?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2.  Дополнить ядерную реакцию</w:t>
      </w:r>
    </w:p>
    <w:p w:rsidR="00690DBA" w:rsidRPr="00690DBA" w:rsidRDefault="00C741D7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C741D7">
        <w:rPr>
          <w:color w:val="000000"/>
          <w:sz w:val="20"/>
          <w:szCs w:val="20"/>
        </w:rPr>
        <w:pict>
          <v:shape id="_x0000_i1027" type="#_x0000_t75" alt="" style="width:96.25pt;height:18.8pt"/>
        </w:pic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3.Каково правило смещения при α-распаде? В какое ядро превращается торий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="00C741D7" w:rsidRPr="00C741D7">
        <w:rPr>
          <w:color w:val="000000"/>
          <w:sz w:val="20"/>
          <w:szCs w:val="20"/>
        </w:rPr>
        <w:pict>
          <v:shape id="_x0000_i1028" type="#_x0000_t75" alt="" style="width:27.4pt;height:18.8pt"/>
        </w:pic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Pr="00690DBA">
        <w:rPr>
          <w:color w:val="000000"/>
          <w:sz w:val="20"/>
          <w:szCs w:val="20"/>
        </w:rPr>
        <w:t>при трех последовательных α-распадах?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4.Какая энергия выделится при образовании яд</w:t>
      </w:r>
      <w:r w:rsidRPr="00690DBA">
        <w:rPr>
          <w:color w:val="000000"/>
          <w:sz w:val="20"/>
          <w:szCs w:val="20"/>
        </w:rPr>
        <w:softHyphen/>
        <w:t>ра атома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="00C741D7" w:rsidRPr="00C741D7">
        <w:rPr>
          <w:color w:val="000000"/>
          <w:sz w:val="20"/>
          <w:szCs w:val="20"/>
        </w:rPr>
        <w:pict>
          <v:shape id="_x0000_i1029" type="#_x0000_t75" alt="" style="width:23.5pt;height:23.5pt"/>
        </w:pic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Pr="00690DBA">
        <w:rPr>
          <w:color w:val="000000"/>
          <w:sz w:val="20"/>
          <w:szCs w:val="20"/>
        </w:rPr>
        <w:t>из свободных нуклонов, если массы покоя mp=1,00728 а. е. м., mn</w:t>
      </w:r>
      <w:r w:rsidRPr="00690DBA">
        <w:rPr>
          <w:rStyle w:val="apple-converted-space"/>
          <w:i/>
          <w:i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i/>
          <w:iCs/>
          <w:color w:val="000000"/>
          <w:sz w:val="20"/>
          <w:szCs w:val="20"/>
          <w:bdr w:val="none" w:sz="0" w:space="0" w:color="auto" w:frame="1"/>
        </w:rPr>
        <w:t>=</w:t>
      </w:r>
      <w:r w:rsidRPr="00690DBA">
        <w:rPr>
          <w:rStyle w:val="apple-converted-space"/>
          <w:i/>
          <w:i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color w:val="000000"/>
          <w:sz w:val="20"/>
          <w:szCs w:val="20"/>
        </w:rPr>
        <w:t>1,00866 а. е. м., mя</w:t>
      </w:r>
      <w:r w:rsidRPr="00690DBA">
        <w:rPr>
          <w:rStyle w:val="apple-converted-space"/>
          <w:i/>
          <w:i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i/>
          <w:iCs/>
          <w:color w:val="000000"/>
          <w:sz w:val="20"/>
          <w:szCs w:val="20"/>
          <w:bdr w:val="none" w:sz="0" w:space="0" w:color="auto" w:frame="1"/>
        </w:rPr>
        <w:t>=</w:t>
      </w:r>
      <w:r w:rsidRPr="00690DBA">
        <w:rPr>
          <w:rStyle w:val="apple-converted-space"/>
          <w:i/>
          <w:i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color w:val="000000"/>
          <w:sz w:val="20"/>
          <w:szCs w:val="20"/>
        </w:rPr>
        <w:t>3,01602 а. е. м.?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5. Определить энергетический выход ядерной ре</w:t>
      </w:r>
      <w:r w:rsidRPr="00690DBA">
        <w:rPr>
          <w:color w:val="000000"/>
          <w:sz w:val="20"/>
          <w:szCs w:val="20"/>
        </w:rPr>
        <w:softHyphen/>
        <w:t>акции,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если энергия связи ядра атома Ве 56,4 МэВ, изотопа лития 39,2 МэВ, дей</w:t>
      </w:r>
      <w:r w:rsidRPr="00690DBA">
        <w:rPr>
          <w:color w:val="000000"/>
          <w:sz w:val="20"/>
          <w:szCs w:val="20"/>
        </w:rPr>
        <w:softHyphen/>
        <w:t>терия 2,2 МэВ.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6. Мощность первой в мире советской</w:t>
      </w:r>
      <w:r w:rsidRPr="00690DBA">
        <w:rPr>
          <w:rStyle w:val="apple-converted-space"/>
          <w:color w:val="000000"/>
          <w:sz w:val="20"/>
          <w:szCs w:val="20"/>
        </w:rPr>
        <w:t> </w:t>
      </w:r>
      <w:hyperlink r:id="rId15" w:tooltip="Атомные электростанции" w:history="1">
        <w:r w:rsidRPr="00690DBA">
          <w:rPr>
            <w:rStyle w:val="ac"/>
            <w:color w:val="743399"/>
            <w:sz w:val="20"/>
            <w:szCs w:val="20"/>
            <w:bdr w:val="none" w:sz="0" w:space="0" w:color="auto" w:frame="1"/>
          </w:rPr>
          <w:t>АЭС</w:t>
        </w:r>
      </w:hyperlink>
      <w:r w:rsidRPr="00690DBA">
        <w:rPr>
          <w:rStyle w:val="apple-converted-space"/>
          <w:color w:val="000000"/>
          <w:sz w:val="20"/>
          <w:szCs w:val="20"/>
        </w:rPr>
        <w:t> </w:t>
      </w:r>
      <w:r w:rsidRPr="00690DBA">
        <w:rPr>
          <w:color w:val="000000"/>
          <w:sz w:val="20"/>
          <w:szCs w:val="20"/>
        </w:rPr>
        <w:t>5000 кВт при КПД 17%. Считая, что при каждом акте распада в реакторе выделяется 200 МэВ энер</w:t>
      </w:r>
      <w:r w:rsidRPr="00690DBA">
        <w:rPr>
          <w:color w:val="000000"/>
          <w:sz w:val="20"/>
          <w:szCs w:val="20"/>
        </w:rPr>
        <w:softHyphen/>
        <w:t>гии, определить расход 235U в сутки.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b/>
          <w:bCs/>
          <w:color w:val="000000"/>
          <w:sz w:val="20"/>
          <w:szCs w:val="20"/>
          <w:bdr w:val="none" w:sz="0" w:space="0" w:color="auto" w:frame="1"/>
        </w:rPr>
        <w:t>Вариант 2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1.  Имеется 8 кг радиоактивного цезия. Опреде</w:t>
      </w:r>
      <w:r w:rsidRPr="00690DBA">
        <w:rPr>
          <w:color w:val="000000"/>
          <w:sz w:val="20"/>
          <w:szCs w:val="20"/>
        </w:rPr>
        <w:softHyphen/>
        <w:t>лить массу нераспавшегося цезия после 135 лет ра</w:t>
      </w:r>
      <w:r w:rsidRPr="00690DBA">
        <w:rPr>
          <w:color w:val="000000"/>
          <w:sz w:val="20"/>
          <w:szCs w:val="20"/>
        </w:rPr>
        <w:softHyphen/>
        <w:t>диоактивного распада, если его период полураспа</w:t>
      </w:r>
      <w:r w:rsidRPr="00690DBA">
        <w:rPr>
          <w:color w:val="000000"/>
          <w:sz w:val="20"/>
          <w:szCs w:val="20"/>
        </w:rPr>
        <w:softHyphen/>
        <w:t>да 27 лет.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lastRenderedPageBreak/>
        <w:t>2.  Дополнить ядерную реакцию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="00C741D7" w:rsidRPr="00C741D7">
        <w:rPr>
          <w:color w:val="000000"/>
          <w:sz w:val="20"/>
          <w:szCs w:val="20"/>
        </w:rPr>
        <w:pict>
          <v:shape id="_x0000_i1030" type="#_x0000_t75" alt="" style="width:91.55pt;height:18.8pt"/>
        </w:pic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3.  Каково правило смещения при β-распаде? Ка</w:t>
      </w:r>
      <w:r w:rsidRPr="00690DBA">
        <w:rPr>
          <w:color w:val="000000"/>
          <w:sz w:val="20"/>
          <w:szCs w:val="20"/>
        </w:rPr>
        <w:softHyphen/>
        <w:t>кой изотоп образуется из радиоактивного изотопа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="00C741D7" w:rsidRPr="00C741D7">
        <w:rPr>
          <w:color w:val="000000"/>
          <w:sz w:val="20"/>
          <w:szCs w:val="20"/>
        </w:rPr>
        <w:pict>
          <v:shape id="_x0000_i1031" type="#_x0000_t75" alt="" style="width:27.4pt;height:18.8pt"/>
        </w:pict>
      </w:r>
      <w:r w:rsidRPr="00690DBA">
        <w:rPr>
          <w:color w:val="000000"/>
          <w:sz w:val="20"/>
          <w:szCs w:val="20"/>
        </w:rPr>
        <w:t>после четырех последовательных β-распадов?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4.  Определить энергию связи ядра атома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="00C741D7" w:rsidRPr="00C741D7">
        <w:rPr>
          <w:color w:val="000000"/>
          <w:sz w:val="20"/>
          <w:szCs w:val="20"/>
        </w:rPr>
        <w:pict>
          <v:shape id="_x0000_i1032" type="#_x0000_t75" alt="" style="width:20.35pt;height:20.35pt"/>
        </w:pict>
      </w:r>
      <w:r w:rsidRPr="00690DBA">
        <w:rPr>
          <w:color w:val="000000"/>
          <w:sz w:val="20"/>
          <w:szCs w:val="20"/>
        </w:rPr>
        <w:t>, если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Pr="00690DBA">
        <w:rPr>
          <w:i/>
          <w:iCs/>
          <w:color w:val="000000"/>
          <w:sz w:val="20"/>
          <w:szCs w:val="20"/>
          <w:bdr w:val="none" w:sz="0" w:space="0" w:color="auto" w:frame="1"/>
        </w:rPr>
        <w:t>mp</w:t>
      </w:r>
      <w:r w:rsidRPr="00690DBA">
        <w:rPr>
          <w:rStyle w:val="apple-converted-space"/>
          <w:i/>
          <w:i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i/>
          <w:iCs/>
          <w:color w:val="000000"/>
          <w:sz w:val="20"/>
          <w:szCs w:val="20"/>
          <w:bdr w:val="none" w:sz="0" w:space="0" w:color="auto" w:frame="1"/>
        </w:rPr>
        <w:t>=</w:t>
      </w:r>
      <w:r w:rsidRPr="00690DBA">
        <w:rPr>
          <w:rStyle w:val="apple-converted-space"/>
          <w:i/>
          <w:i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color w:val="000000"/>
          <w:sz w:val="20"/>
          <w:szCs w:val="20"/>
        </w:rPr>
        <w:t>1,00728 а. е. м.,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Pr="00690DBA">
        <w:rPr>
          <w:i/>
          <w:iCs/>
          <w:color w:val="000000"/>
          <w:sz w:val="20"/>
          <w:szCs w:val="20"/>
          <w:bdr w:val="none" w:sz="0" w:space="0" w:color="auto" w:frame="1"/>
        </w:rPr>
        <w:t>тп =</w:t>
      </w:r>
      <w:r w:rsidRPr="00690DBA">
        <w:rPr>
          <w:rStyle w:val="apple-converted-space"/>
          <w:i/>
          <w:i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color w:val="000000"/>
          <w:sz w:val="20"/>
          <w:szCs w:val="20"/>
        </w:rPr>
        <w:t>1,00866 а. е. м.,</w:t>
      </w:r>
      <w:r w:rsidRPr="00690DBA">
        <w:rPr>
          <w:color w:val="000000"/>
          <w:sz w:val="20"/>
          <w:szCs w:val="20"/>
        </w:rPr>
        <w:br/>
      </w:r>
      <w:r w:rsidRPr="00690DBA">
        <w:rPr>
          <w:i/>
          <w:iCs/>
          <w:color w:val="000000"/>
          <w:sz w:val="20"/>
          <w:szCs w:val="20"/>
          <w:bdr w:val="none" w:sz="0" w:space="0" w:color="auto" w:frame="1"/>
        </w:rPr>
        <w:t>тя =</w:t>
      </w:r>
      <w:r w:rsidRPr="00690DBA">
        <w:rPr>
          <w:rStyle w:val="apple-converted-space"/>
          <w:i/>
          <w:iCs/>
          <w:color w:val="000000"/>
          <w:sz w:val="20"/>
          <w:szCs w:val="20"/>
          <w:bdr w:val="none" w:sz="0" w:space="0" w:color="auto" w:frame="1"/>
        </w:rPr>
        <w:t> </w:t>
      </w:r>
      <w:r w:rsidRPr="00690DBA">
        <w:rPr>
          <w:color w:val="000000"/>
          <w:sz w:val="20"/>
          <w:szCs w:val="20"/>
        </w:rPr>
        <w:t>7,01601 а. е. м.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5.  Определить энергетический выход ядерной ре</w:t>
      </w:r>
      <w:r w:rsidRPr="00690DBA">
        <w:rPr>
          <w:color w:val="000000"/>
          <w:sz w:val="20"/>
          <w:szCs w:val="20"/>
        </w:rPr>
        <w:softHyphen/>
        <w:t>акции</w:t>
      </w:r>
      <w:r w:rsidRPr="00690DBA">
        <w:rPr>
          <w:i/>
          <w:iCs/>
          <w:color w:val="000000"/>
          <w:sz w:val="20"/>
          <w:szCs w:val="20"/>
          <w:bdr w:val="none" w:sz="0" w:space="0" w:color="auto" w:frame="1"/>
        </w:rPr>
        <w:t>,</w:t>
      </w:r>
    </w:p>
    <w:p w:rsidR="00690DBA" w:rsidRPr="00690DBA" w:rsidRDefault="00C741D7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C741D7">
        <w:rPr>
          <w:color w:val="000000"/>
          <w:sz w:val="20"/>
          <w:szCs w:val="20"/>
        </w:rPr>
        <w:pict>
          <v:shape id="_x0000_i1033" type="#_x0000_t75" alt="" style="width:91.55pt;height:18.8pt"/>
        </w:pic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132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если энергия связи ядра атома</w: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="00C741D7" w:rsidRPr="00C741D7">
        <w:rPr>
          <w:color w:val="000000"/>
          <w:sz w:val="20"/>
          <w:szCs w:val="20"/>
        </w:rPr>
        <w:pict>
          <v:shape id="_x0000_i1034" type="#_x0000_t75" alt="" style="width:23.5pt;height:17.2pt"/>
        </w:pict>
      </w:r>
      <w:r w:rsidRPr="00690DBA">
        <w:rPr>
          <w:rStyle w:val="apple-converted-space"/>
          <w:color w:val="000000"/>
          <w:sz w:val="20"/>
          <w:szCs w:val="20"/>
        </w:rPr>
        <w:t> </w:t>
      </w:r>
      <w:r w:rsidRPr="00690DBA">
        <w:rPr>
          <w:color w:val="000000"/>
          <w:sz w:val="20"/>
          <w:szCs w:val="20"/>
        </w:rPr>
        <w:t>7,7 МэВ, ядра атома дейтерия 2,2 МэВ.</w:t>
      </w:r>
    </w:p>
    <w:p w:rsidR="00690DBA" w:rsidRPr="00690DBA" w:rsidRDefault="00690DBA" w:rsidP="00690DBA">
      <w:pPr>
        <w:pStyle w:val="afe"/>
        <w:shd w:val="clear" w:color="auto" w:fill="FFFFFF"/>
        <w:spacing w:before="0" w:beforeAutospacing="0" w:after="0" w:afterAutospacing="0" w:line="291" w:lineRule="atLeast"/>
        <w:textAlignment w:val="baseline"/>
        <w:rPr>
          <w:color w:val="000000"/>
          <w:sz w:val="20"/>
          <w:szCs w:val="20"/>
        </w:rPr>
      </w:pPr>
      <w:r w:rsidRPr="00690DBA">
        <w:rPr>
          <w:color w:val="000000"/>
          <w:sz w:val="20"/>
          <w:szCs w:val="20"/>
        </w:rPr>
        <w:t>6.  Сколько ядер атомов 235U должно делиться в 1 с, чтобы мощность</w:t>
      </w:r>
      <w:r w:rsidRPr="00690DBA">
        <w:rPr>
          <w:rStyle w:val="apple-converted-space"/>
          <w:color w:val="000000"/>
          <w:sz w:val="20"/>
          <w:szCs w:val="20"/>
        </w:rPr>
        <w:t> </w:t>
      </w:r>
      <w:hyperlink r:id="rId16" w:tooltip="Ядерные реакторы" w:history="1">
        <w:r w:rsidRPr="00690DBA">
          <w:rPr>
            <w:rStyle w:val="ac"/>
            <w:color w:val="743399"/>
            <w:sz w:val="20"/>
            <w:szCs w:val="20"/>
            <w:bdr w:val="none" w:sz="0" w:space="0" w:color="auto" w:frame="1"/>
          </w:rPr>
          <w:t>ядерного реактора</w:t>
        </w:r>
      </w:hyperlink>
      <w:r w:rsidRPr="00690DBA">
        <w:rPr>
          <w:rStyle w:val="apple-converted-space"/>
          <w:color w:val="000000"/>
          <w:sz w:val="20"/>
          <w:szCs w:val="20"/>
        </w:rPr>
        <w:t> </w:t>
      </w:r>
      <w:r w:rsidRPr="00690DBA">
        <w:rPr>
          <w:color w:val="000000"/>
          <w:sz w:val="20"/>
          <w:szCs w:val="20"/>
        </w:rPr>
        <w:t>была рав</w:t>
      </w:r>
      <w:r w:rsidRPr="00690DBA">
        <w:rPr>
          <w:color w:val="000000"/>
          <w:sz w:val="20"/>
          <w:szCs w:val="20"/>
        </w:rPr>
        <w:softHyphen/>
        <w:t>на 3 Вт?</w:t>
      </w:r>
    </w:p>
    <w:p w:rsidR="00690DBA" w:rsidRPr="00690DBA" w:rsidRDefault="00690DBA" w:rsidP="00690DBA">
      <w:pPr>
        <w:jc w:val="center"/>
        <w:rPr>
          <w:rFonts w:ascii="Times New Roman" w:hAnsi="Times New Roman" w:cs="Times New Roman"/>
          <w:b/>
          <w:color w:val="003366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4</w:t>
      </w:r>
      <w:r w:rsidRPr="00690DBA">
        <w:rPr>
          <w:rFonts w:ascii="Times New Roman" w:hAnsi="Times New Roman" w:cs="Times New Roman"/>
          <w:b/>
          <w:color w:val="003366"/>
          <w:sz w:val="20"/>
          <w:szCs w:val="20"/>
        </w:rPr>
        <w:t xml:space="preserve"> Итоговая контрольная работа по физике. (11 класс)</w:t>
      </w:r>
    </w:p>
    <w:p w:rsidR="00690DBA" w:rsidRPr="00690DBA" w:rsidRDefault="00690DBA" w:rsidP="00690DBA">
      <w:pPr>
        <w:rPr>
          <w:rFonts w:ascii="Times New Roman" w:hAnsi="Times New Roman" w:cs="Times New Roman"/>
          <w:b/>
          <w:sz w:val="20"/>
          <w:szCs w:val="20"/>
        </w:rPr>
      </w:pPr>
    </w:p>
    <w:p w:rsidR="00690DBA" w:rsidRPr="00690DBA" w:rsidRDefault="00690DBA" w:rsidP="00690DBA">
      <w:pPr>
        <w:rPr>
          <w:rFonts w:ascii="Times New Roman" w:hAnsi="Times New Roman" w:cs="Times New Roman"/>
          <w:b/>
          <w:color w:val="003300"/>
          <w:sz w:val="20"/>
          <w:szCs w:val="20"/>
        </w:rPr>
      </w:pPr>
      <w:r w:rsidRPr="00690DBA">
        <w:rPr>
          <w:rFonts w:ascii="Times New Roman" w:hAnsi="Times New Roman" w:cs="Times New Roman"/>
          <w:b/>
          <w:color w:val="003300"/>
          <w:sz w:val="20"/>
          <w:szCs w:val="20"/>
        </w:rPr>
        <w:t xml:space="preserve">Вариант </w:t>
      </w:r>
      <w:r w:rsidRPr="00690DBA">
        <w:rPr>
          <w:rFonts w:ascii="Times New Roman" w:hAnsi="Times New Roman" w:cs="Times New Roman"/>
          <w:b/>
          <w:color w:val="003300"/>
          <w:sz w:val="20"/>
          <w:szCs w:val="20"/>
          <w:lang w:val="en-US"/>
        </w:rPr>
        <w:t>I</w:t>
      </w:r>
      <w:r w:rsidRPr="00690DBA">
        <w:rPr>
          <w:rFonts w:ascii="Times New Roman" w:hAnsi="Times New Roman" w:cs="Times New Roman"/>
          <w:b/>
          <w:color w:val="003300"/>
          <w:sz w:val="20"/>
          <w:szCs w:val="20"/>
        </w:rPr>
        <w:t>.</w:t>
      </w:r>
    </w:p>
    <w:p w:rsidR="00690DBA" w:rsidRPr="00690DBA" w:rsidRDefault="00690DBA" w:rsidP="00690DBA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107315</wp:posOffset>
            </wp:positionV>
            <wp:extent cx="1485900" cy="1485900"/>
            <wp:effectExtent l="19050" t="0" r="0" b="0"/>
            <wp:wrapSquare wrapText="bothSides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90DBA">
        <w:rPr>
          <w:rFonts w:ascii="Times New Roman" w:hAnsi="Times New Roman" w:cs="Times New Roman"/>
          <w:i/>
          <w:sz w:val="20"/>
          <w:szCs w:val="20"/>
          <w:u w:val="single"/>
        </w:rPr>
        <w:t>Часть 1. (Выберите верный вариант ответа)</w:t>
      </w:r>
    </w:p>
    <w:p w:rsidR="00690DBA" w:rsidRPr="00690DBA" w:rsidRDefault="00690DBA" w:rsidP="00690DBA">
      <w:pPr>
        <w:numPr>
          <w:ilvl w:val="0"/>
          <w:numId w:val="19"/>
        </w:numPr>
        <w:tabs>
          <w:tab w:val="clear" w:pos="72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На рисунке 1.01 показан график зависимости скорости движения тела от времени. Какой из предложенных графиков выражает график ускорения этого тела?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А.</w:t>
      </w: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956310" cy="956310"/>
            <wp:effectExtent l="19050" t="0" r="0" b="0"/>
            <wp:docPr id="2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0DBA">
        <w:rPr>
          <w:rFonts w:ascii="Times New Roman" w:hAnsi="Times New Roman" w:cs="Times New Roman"/>
          <w:sz w:val="20"/>
          <w:szCs w:val="20"/>
        </w:rPr>
        <w:t>Б.</w:t>
      </w: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956310" cy="956310"/>
            <wp:effectExtent l="19050" t="0" r="0" b="0"/>
            <wp:docPr id="4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0DBA">
        <w:rPr>
          <w:rFonts w:ascii="Times New Roman" w:hAnsi="Times New Roman" w:cs="Times New Roman"/>
          <w:sz w:val="20"/>
          <w:szCs w:val="20"/>
        </w:rPr>
        <w:t>В.</w:t>
      </w: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956310" cy="956310"/>
            <wp:effectExtent l="19050" t="0" r="0" b="0"/>
            <wp:docPr id="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0DBA">
        <w:rPr>
          <w:rFonts w:ascii="Times New Roman" w:hAnsi="Times New Roman" w:cs="Times New Roman"/>
          <w:sz w:val="20"/>
          <w:szCs w:val="20"/>
        </w:rPr>
        <w:t xml:space="preserve">Г. </w:t>
      </w: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956310" cy="956310"/>
            <wp:effectExtent l="19050" t="0" r="0" b="0"/>
            <wp:docPr id="8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DBA" w:rsidRPr="00690DBA" w:rsidRDefault="00690DBA" w:rsidP="00690DBA">
      <w:pPr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690DBA" w:rsidP="00690DBA">
      <w:pPr>
        <w:numPr>
          <w:ilvl w:val="0"/>
          <w:numId w:val="19"/>
        </w:numPr>
        <w:tabs>
          <w:tab w:val="clear" w:pos="72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3</w:t>
      </w:r>
      <w:r w:rsidRPr="00690DBA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690DBA">
        <w:rPr>
          <w:rFonts w:ascii="Times New Roman" w:hAnsi="Times New Roman" w:cs="Times New Roman"/>
          <w:sz w:val="20"/>
          <w:szCs w:val="20"/>
        </w:rPr>
        <w:t>моль  водорода находятся в сосуде при температуре Т. Какова температура 3 моль кислорода в сосуде того же объема и при том же давлении? (Водород и кислород считать идеальными газами)</w:t>
      </w:r>
    </w:p>
    <w:p w:rsidR="00690DBA" w:rsidRPr="00690DBA" w:rsidRDefault="00C741D7" w:rsidP="00690DBA">
      <w:pPr>
        <w:tabs>
          <w:tab w:val="left" w:pos="360"/>
        </w:tabs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033" type="#_x0000_t75" style="position:absolute;left:0;text-align:left;margin-left:4in;margin-top:6.95pt;width:180pt;height:93.65pt;z-index:251661312">
            <v:imagedata r:id="rId22" o:title=""/>
            <w10:wrap type="square"/>
          </v:shape>
          <o:OLEObject Type="Embed" ProgID="Word.Picture.8" ShapeID="_x0000_s1033" DrawAspect="Content" ObjectID="_1665643896" r:id="rId23"/>
        </w:pict>
      </w:r>
      <w:r w:rsidR="00690DBA" w:rsidRPr="00690DBA">
        <w:rPr>
          <w:rFonts w:ascii="Times New Roman" w:hAnsi="Times New Roman" w:cs="Times New Roman"/>
          <w:sz w:val="20"/>
          <w:szCs w:val="20"/>
        </w:rPr>
        <w:t>А. 32Т;      Б. 16Т;    В. 2Т;     Г. Т.</w:t>
      </w:r>
    </w:p>
    <w:p w:rsidR="00690DBA" w:rsidRPr="00690DBA" w:rsidRDefault="00690DBA" w:rsidP="00690DBA">
      <w:pPr>
        <w:tabs>
          <w:tab w:val="left" w:pos="360"/>
        </w:tabs>
        <w:ind w:left="360"/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690DBA" w:rsidP="00690DBA">
      <w:pPr>
        <w:numPr>
          <w:ilvl w:val="0"/>
          <w:numId w:val="19"/>
        </w:numPr>
        <w:tabs>
          <w:tab w:val="clear" w:pos="72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 xml:space="preserve">На графике (см. рисунок) представлено изменение температуры Т вещества с течением времени </w:t>
      </w:r>
      <w:r w:rsidRPr="00690DBA">
        <w:rPr>
          <w:rFonts w:ascii="Times New Roman" w:hAnsi="Times New Roman" w:cs="Times New Roman"/>
          <w:sz w:val="20"/>
          <w:szCs w:val="20"/>
          <w:lang w:val="en-US"/>
        </w:rPr>
        <w:t>t</w:t>
      </w:r>
      <w:r w:rsidRPr="00690DBA">
        <w:rPr>
          <w:rFonts w:ascii="Times New Roman" w:hAnsi="Times New Roman" w:cs="Times New Roman"/>
          <w:sz w:val="20"/>
          <w:szCs w:val="20"/>
        </w:rPr>
        <w:t xml:space="preserve">. В начальный момент времени вещество находилось в кристаллическом состоянии. Какая из точек соответствует окончанию процесса отвердевания? 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119380</wp:posOffset>
            </wp:positionV>
            <wp:extent cx="1943100" cy="1333500"/>
            <wp:effectExtent l="19050" t="0" r="0" b="0"/>
            <wp:wrapSquare wrapText="bothSides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90DBA">
        <w:rPr>
          <w:rFonts w:ascii="Times New Roman" w:hAnsi="Times New Roman" w:cs="Times New Roman"/>
          <w:sz w:val="20"/>
          <w:szCs w:val="20"/>
        </w:rPr>
        <w:t>А.  5;     Б. 6;     В. 3;     Г. 7.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690DBA" w:rsidP="00690DBA">
      <w:pPr>
        <w:numPr>
          <w:ilvl w:val="0"/>
          <w:numId w:val="19"/>
        </w:numPr>
        <w:tabs>
          <w:tab w:val="clear" w:pos="72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На рисунке 1.02 изображена зависимость амплитуды установившихся колебаний маятника от частоты вынуждающей силы (резонансная кривая). Отношение амплитуды установившихся колебаний маятника на резонансной частоте к амплитуде колебаний на частоте 0,5</w:t>
      </w:r>
      <w:r w:rsidRPr="00690DBA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690DBA">
        <w:rPr>
          <w:rFonts w:ascii="Times New Roman" w:hAnsi="Times New Roman" w:cs="Times New Roman"/>
          <w:sz w:val="20"/>
          <w:szCs w:val="20"/>
        </w:rPr>
        <w:t>Гц равно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А. 10;     Б. 2;     В. 5;     Г. 4.</w:t>
      </w:r>
    </w:p>
    <w:p w:rsidR="00690DBA" w:rsidRPr="00690DBA" w:rsidRDefault="00690DBA" w:rsidP="00690DBA">
      <w:pPr>
        <w:tabs>
          <w:tab w:val="left" w:pos="360"/>
        </w:tabs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690DBA" w:rsidP="00690DBA">
      <w:pPr>
        <w:tabs>
          <w:tab w:val="left" w:pos="360"/>
        </w:tabs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C741D7" w:rsidP="00690DBA">
      <w:pPr>
        <w:numPr>
          <w:ilvl w:val="0"/>
          <w:numId w:val="19"/>
        </w:numPr>
        <w:tabs>
          <w:tab w:val="clear" w:pos="72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032" type="#_x0000_t75" style="position:absolute;left:0;text-align:left;margin-left:333pt;margin-top:34.65pt;width:2in;height:48.05pt;z-index:251662336">
            <v:imagedata r:id="rId25" o:title=""/>
          </v:shape>
          <o:OLEObject Type="Embed" ProgID="Word.Picture.8" ShapeID="_x0000_s1032" DrawAspect="Content" ObjectID="_1665643897" r:id="rId26"/>
        </w:pict>
      </w:r>
      <w:r w:rsidR="00690DBA" w:rsidRPr="00690DBA">
        <w:rPr>
          <w:rFonts w:ascii="Times New Roman" w:hAnsi="Times New Roman" w:cs="Times New Roman"/>
          <w:sz w:val="20"/>
          <w:szCs w:val="20"/>
        </w:rPr>
        <w:t>На рисунке 1.03 изображен проволочный виток, по которому течет электрический ток в направлении, указанном стрелкой. Виток расположен в горизонтальной плоскости. В центре витка вектор индукции магнитного поля тока направлен</w:t>
      </w:r>
    </w:p>
    <w:p w:rsidR="00690DBA" w:rsidRPr="00690DBA" w:rsidRDefault="00690DBA" w:rsidP="00690DBA">
      <w:pPr>
        <w:tabs>
          <w:tab w:val="right" w:pos="6120"/>
          <w:tab w:val="left" w:pos="6555"/>
        </w:tabs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 xml:space="preserve">А. вертикально вверх </w:t>
      </w:r>
      <w:r w:rsidRPr="00690DBA">
        <w:rPr>
          <w:rFonts w:ascii="Times New Roman" w:hAnsi="Times New Roman" w:cs="Times New Roman"/>
          <w:sz w:val="20"/>
          <w:szCs w:val="20"/>
          <w:lang w:val="en-US"/>
        </w:rPr>
        <w:sym w:font="Symbol" w:char="F0AD"/>
      </w:r>
      <w:r w:rsidRPr="00690DBA">
        <w:rPr>
          <w:rFonts w:ascii="Times New Roman" w:hAnsi="Times New Roman" w:cs="Times New Roman"/>
          <w:sz w:val="20"/>
          <w:szCs w:val="20"/>
        </w:rPr>
        <w:t>;</w:t>
      </w:r>
      <w:r w:rsidRPr="00690DBA">
        <w:rPr>
          <w:rFonts w:ascii="Times New Roman" w:hAnsi="Times New Roman" w:cs="Times New Roman"/>
          <w:sz w:val="20"/>
          <w:szCs w:val="20"/>
        </w:rPr>
        <w:tab/>
      </w:r>
      <w:r w:rsidRPr="00690DBA">
        <w:rPr>
          <w:rFonts w:ascii="Times New Roman" w:hAnsi="Times New Roman" w:cs="Times New Roman"/>
          <w:sz w:val="20"/>
          <w:szCs w:val="20"/>
        </w:rPr>
        <w:tab/>
        <w:t>рис. 1.03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 xml:space="preserve">Б. горизонтально влево </w:t>
      </w:r>
      <w:r w:rsidRPr="00690DBA">
        <w:rPr>
          <w:rFonts w:ascii="Times New Roman" w:hAnsi="Times New Roman" w:cs="Times New Roman"/>
          <w:sz w:val="20"/>
          <w:szCs w:val="20"/>
        </w:rPr>
        <w:sym w:font="Symbol" w:char="F0AC"/>
      </w:r>
      <w:r w:rsidRPr="00690DBA">
        <w:rPr>
          <w:rFonts w:ascii="Times New Roman" w:hAnsi="Times New Roman" w:cs="Times New Roman"/>
          <w:sz w:val="20"/>
          <w:szCs w:val="20"/>
        </w:rPr>
        <w:t>;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 xml:space="preserve">В. горизонтально вправо </w:t>
      </w:r>
      <w:r w:rsidRPr="00690DBA">
        <w:rPr>
          <w:rFonts w:ascii="Times New Roman" w:hAnsi="Times New Roman" w:cs="Times New Roman"/>
          <w:sz w:val="20"/>
          <w:szCs w:val="20"/>
        </w:rPr>
        <w:sym w:font="Symbol" w:char="F0AE"/>
      </w:r>
      <w:r w:rsidRPr="00690DBA">
        <w:rPr>
          <w:rFonts w:ascii="Times New Roman" w:hAnsi="Times New Roman" w:cs="Times New Roman"/>
          <w:sz w:val="20"/>
          <w:szCs w:val="20"/>
        </w:rPr>
        <w:t>;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 xml:space="preserve">Г. вертикально вниз </w:t>
      </w:r>
      <w:r w:rsidRPr="00690DBA">
        <w:rPr>
          <w:rFonts w:ascii="Times New Roman" w:hAnsi="Times New Roman" w:cs="Times New Roman"/>
          <w:sz w:val="20"/>
          <w:szCs w:val="20"/>
          <w:lang w:val="en-US"/>
        </w:rPr>
        <w:sym w:font="Symbol" w:char="F0AF"/>
      </w:r>
      <w:r w:rsidRPr="00690DBA">
        <w:rPr>
          <w:rFonts w:ascii="Times New Roman" w:hAnsi="Times New Roman" w:cs="Times New Roman"/>
          <w:sz w:val="20"/>
          <w:szCs w:val="20"/>
        </w:rPr>
        <w:t>.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690DBA" w:rsidP="00690DBA">
      <w:pPr>
        <w:numPr>
          <w:ilvl w:val="0"/>
          <w:numId w:val="19"/>
        </w:numPr>
        <w:tabs>
          <w:tab w:val="clear" w:pos="72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Угол падения света на  горизонтально расположенное плоское зеркало равен 30°. Каким будет угол между падающим и отраженным лучами, если повернуть зеркало на 10° так, как показано на рисунке?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А.  80</w:t>
      </w:r>
      <w:r w:rsidRPr="00690DBA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690DBA">
        <w:rPr>
          <w:rFonts w:ascii="Times New Roman" w:hAnsi="Times New Roman" w:cs="Times New Roman"/>
          <w:sz w:val="20"/>
          <w:szCs w:val="20"/>
        </w:rPr>
        <w:t>;     Б. 60</w:t>
      </w:r>
      <w:r w:rsidRPr="00690DBA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690DBA">
        <w:rPr>
          <w:rFonts w:ascii="Times New Roman" w:hAnsi="Times New Roman" w:cs="Times New Roman"/>
          <w:sz w:val="20"/>
          <w:szCs w:val="20"/>
        </w:rPr>
        <w:t>;     В. 40</w:t>
      </w:r>
      <w:r w:rsidRPr="00690DBA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690DBA">
        <w:rPr>
          <w:rFonts w:ascii="Times New Roman" w:hAnsi="Times New Roman" w:cs="Times New Roman"/>
          <w:sz w:val="20"/>
          <w:szCs w:val="20"/>
        </w:rPr>
        <w:t>;     Г. 20</w:t>
      </w:r>
      <w:r w:rsidRPr="00690DBA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690DBA">
        <w:rPr>
          <w:rFonts w:ascii="Times New Roman" w:hAnsi="Times New Roman" w:cs="Times New Roman"/>
          <w:sz w:val="20"/>
          <w:szCs w:val="20"/>
        </w:rPr>
        <w:t>.</w:t>
      </w:r>
    </w:p>
    <w:p w:rsidR="00690DBA" w:rsidRPr="00690DBA" w:rsidRDefault="00C741D7" w:rsidP="00690DBA">
      <w:pPr>
        <w:tabs>
          <w:tab w:val="left" w:pos="3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034" type="#_x0000_t75" style="position:absolute;margin-left:378pt;margin-top:-39.25pt;width:112.85pt;height:57.6pt;z-index:251663360">
            <v:imagedata r:id="rId27" o:title=""/>
            <w10:wrap type="square"/>
            <w10:anchorlock/>
          </v:shape>
          <o:OLEObject Type="Embed" ProgID="Word.Picture.8" ShapeID="_x0000_s1034" DrawAspect="Content" ObjectID="_1665643898" r:id="rId28"/>
        </w:pict>
      </w:r>
    </w:p>
    <w:p w:rsidR="00690DBA" w:rsidRPr="00690DBA" w:rsidRDefault="00690DBA" w:rsidP="00690DBA">
      <w:pPr>
        <w:numPr>
          <w:ilvl w:val="0"/>
          <w:numId w:val="19"/>
        </w:numPr>
        <w:tabs>
          <w:tab w:val="clear" w:pos="72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Порядковый номер алюминия в таблице Менделеева 13, а массовое число равно 27. Сколько электронов вращаются вокруг ядра атома алюминия?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А. 27;     Б. 13;     В. 40;     Г. 14.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47625" distR="47625" simplePos="0" relativeHeight="251654144" behindDoc="0" locked="0" layoutInCell="1" allowOverlap="0">
            <wp:simplePos x="0" y="0"/>
            <wp:positionH relativeFrom="column">
              <wp:posOffset>5257800</wp:posOffset>
            </wp:positionH>
            <wp:positionV relativeFrom="line">
              <wp:posOffset>113665</wp:posOffset>
            </wp:positionV>
            <wp:extent cx="1182370" cy="1219200"/>
            <wp:effectExtent l="19050" t="0" r="0" b="0"/>
            <wp:wrapSquare wrapText="bothSides"/>
            <wp:docPr id="13" name="Рисунок 7" descr="test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est4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37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0DBA" w:rsidRPr="00690DBA" w:rsidRDefault="00690DBA" w:rsidP="00690DBA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690DBA">
        <w:rPr>
          <w:rFonts w:ascii="Times New Roman" w:hAnsi="Times New Roman" w:cs="Times New Roman"/>
          <w:i/>
          <w:sz w:val="20"/>
          <w:szCs w:val="20"/>
          <w:u w:val="single"/>
        </w:rPr>
        <w:t>Часть 2. (Решите задачи)</w:t>
      </w:r>
    </w:p>
    <w:p w:rsidR="00690DBA" w:rsidRPr="00690DBA" w:rsidRDefault="00690DBA" w:rsidP="00690DBA">
      <w:pPr>
        <w:numPr>
          <w:ilvl w:val="0"/>
          <w:numId w:val="19"/>
        </w:numPr>
        <w:tabs>
          <w:tab w:val="clear" w:pos="72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Двигаясь с начальной скоростью 54км/ч, автомобиль за 10с прошел путь 155м. С каким ускорением двигался автомобиль и какую скорость он приобрел в конце пути?</w:t>
      </w:r>
    </w:p>
    <w:p w:rsidR="00690DBA" w:rsidRPr="00690DBA" w:rsidRDefault="00690DBA" w:rsidP="00690DBA">
      <w:pPr>
        <w:tabs>
          <w:tab w:val="left" w:pos="360"/>
        </w:tabs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690DBA" w:rsidP="00690DBA">
      <w:pPr>
        <w:numPr>
          <w:ilvl w:val="0"/>
          <w:numId w:val="19"/>
        </w:numPr>
        <w:tabs>
          <w:tab w:val="clear" w:pos="72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На рисунке 2 дан график изопроцесса. Представьте его в остальных координатах.</w:t>
      </w:r>
    </w:p>
    <w:p w:rsidR="00690DBA" w:rsidRPr="00690DBA" w:rsidRDefault="00690DBA" w:rsidP="00690DBA">
      <w:pPr>
        <w:tabs>
          <w:tab w:val="left" w:pos="360"/>
        </w:tabs>
        <w:rPr>
          <w:rFonts w:ascii="Times New Roman" w:hAnsi="Times New Roman" w:cs="Times New Roman"/>
          <w:color w:val="000000"/>
          <w:sz w:val="20"/>
          <w:szCs w:val="20"/>
        </w:rPr>
      </w:pPr>
    </w:p>
    <w:p w:rsidR="00690DBA" w:rsidRPr="00690DBA" w:rsidRDefault="00690DBA" w:rsidP="00690DBA">
      <w:pPr>
        <w:numPr>
          <w:ilvl w:val="0"/>
          <w:numId w:val="19"/>
        </w:numPr>
        <w:tabs>
          <w:tab w:val="clear" w:pos="72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color w:val="000000"/>
          <w:sz w:val="20"/>
          <w:szCs w:val="20"/>
        </w:rPr>
        <w:lastRenderedPageBreak/>
        <w:t>К источнику тока с ЭДС 9 В и внутренним сопротивлением 1,5 Ом присоединена цепь, состоящая из двух проводников по 20 Ом каждый, соединенных между собой параллельно, и третьего проводника сопротивлением 5 Ом, присоединенного последовательно к двум первым. Чему равна сила тока в неразветвленной части и напряжение на концах цепи?</w:t>
      </w:r>
    </w:p>
    <w:p w:rsidR="00690DBA" w:rsidRPr="00690DBA" w:rsidRDefault="00690DBA" w:rsidP="00690DBA">
      <w:pPr>
        <w:tabs>
          <w:tab w:val="left" w:pos="360"/>
        </w:tabs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690DBA" w:rsidP="00690DBA">
      <w:pPr>
        <w:rPr>
          <w:rFonts w:ascii="Times New Roman" w:hAnsi="Times New Roman" w:cs="Times New Roman"/>
          <w:b/>
          <w:color w:val="003300"/>
          <w:sz w:val="20"/>
          <w:szCs w:val="20"/>
        </w:rPr>
      </w:pPr>
      <w:r w:rsidRPr="00690DBA">
        <w:rPr>
          <w:rFonts w:ascii="Times New Roman" w:hAnsi="Times New Roman" w:cs="Times New Roman"/>
          <w:b/>
          <w:color w:val="003300"/>
          <w:sz w:val="20"/>
          <w:szCs w:val="20"/>
        </w:rPr>
        <w:t xml:space="preserve">Вариант </w:t>
      </w:r>
      <w:r w:rsidRPr="00690DBA">
        <w:rPr>
          <w:rFonts w:ascii="Times New Roman" w:hAnsi="Times New Roman" w:cs="Times New Roman"/>
          <w:b/>
          <w:color w:val="003300"/>
          <w:sz w:val="20"/>
          <w:szCs w:val="20"/>
          <w:lang w:val="en-US"/>
        </w:rPr>
        <w:t>II</w:t>
      </w:r>
      <w:r w:rsidRPr="00690DBA">
        <w:rPr>
          <w:rFonts w:ascii="Times New Roman" w:hAnsi="Times New Roman" w:cs="Times New Roman"/>
          <w:b/>
          <w:color w:val="003300"/>
          <w:sz w:val="20"/>
          <w:szCs w:val="20"/>
        </w:rPr>
        <w:t>.</w:t>
      </w:r>
    </w:p>
    <w:p w:rsidR="00690DBA" w:rsidRPr="00690DBA" w:rsidRDefault="00690DBA" w:rsidP="00690DBA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690DBA">
        <w:rPr>
          <w:rFonts w:ascii="Times New Roman" w:hAnsi="Times New Roman" w:cs="Times New Roman"/>
          <w:i/>
          <w:sz w:val="20"/>
          <w:szCs w:val="20"/>
          <w:u w:val="single"/>
        </w:rPr>
        <w:t>Часть 1. (Выберите верный вариант ответа)</w:t>
      </w:r>
    </w:p>
    <w:p w:rsidR="00690DBA" w:rsidRPr="00690DBA" w:rsidRDefault="00690DBA" w:rsidP="00690DBA">
      <w:pPr>
        <w:numPr>
          <w:ilvl w:val="0"/>
          <w:numId w:val="20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32385</wp:posOffset>
            </wp:positionV>
            <wp:extent cx="1428750" cy="1428750"/>
            <wp:effectExtent l="19050" t="0" r="0" b="0"/>
            <wp:wrapSquare wrapText="bothSides"/>
            <wp:docPr id="1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90DBA">
        <w:rPr>
          <w:rFonts w:ascii="Times New Roman" w:hAnsi="Times New Roman" w:cs="Times New Roman"/>
          <w:sz w:val="20"/>
          <w:szCs w:val="20"/>
        </w:rPr>
        <w:t>На рисунке 2.01 показан график зависимости скорости движения тела от времени. Какой из предложенных графиков выражает график ускорения этого тела?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А.</w:t>
      </w: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956310" cy="956310"/>
            <wp:effectExtent l="19050" t="0" r="0" b="0"/>
            <wp:docPr id="1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0DBA">
        <w:rPr>
          <w:rFonts w:ascii="Times New Roman" w:hAnsi="Times New Roman" w:cs="Times New Roman"/>
          <w:sz w:val="20"/>
          <w:szCs w:val="20"/>
        </w:rPr>
        <w:t>Б.</w:t>
      </w: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956310" cy="956310"/>
            <wp:effectExtent l="19050" t="0" r="0" b="0"/>
            <wp:docPr id="1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0DBA">
        <w:rPr>
          <w:rFonts w:ascii="Times New Roman" w:hAnsi="Times New Roman" w:cs="Times New Roman"/>
          <w:sz w:val="20"/>
          <w:szCs w:val="20"/>
        </w:rPr>
        <w:t>В.</w:t>
      </w: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956310" cy="956310"/>
            <wp:effectExtent l="19050" t="0" r="0" b="0"/>
            <wp:docPr id="1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0DBA">
        <w:rPr>
          <w:rFonts w:ascii="Times New Roman" w:hAnsi="Times New Roman" w:cs="Times New Roman"/>
          <w:sz w:val="20"/>
          <w:szCs w:val="20"/>
        </w:rPr>
        <w:t xml:space="preserve">Г. </w:t>
      </w: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956310" cy="956310"/>
            <wp:effectExtent l="19050" t="0" r="0" b="0"/>
            <wp:docPr id="1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DBA" w:rsidRPr="00690DBA" w:rsidRDefault="00690DBA" w:rsidP="00690DBA">
      <w:pPr>
        <w:tabs>
          <w:tab w:val="left" w:pos="360"/>
        </w:tabs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690DBA" w:rsidP="00690DBA">
      <w:pPr>
        <w:numPr>
          <w:ilvl w:val="0"/>
          <w:numId w:val="20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3</w:t>
      </w:r>
      <w:r w:rsidRPr="00690DBA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690DBA">
        <w:rPr>
          <w:rFonts w:ascii="Times New Roman" w:hAnsi="Times New Roman" w:cs="Times New Roman"/>
          <w:sz w:val="20"/>
          <w:szCs w:val="20"/>
        </w:rPr>
        <w:t>моль  водорода находятся в сосуде при температуре Т. Какова температура 3 моль азота в сосуде того же объема и при том же давлении? (Водород и азот считать идеальными газами)</w:t>
      </w:r>
    </w:p>
    <w:p w:rsidR="00690DBA" w:rsidRPr="00690DBA" w:rsidRDefault="00C741D7" w:rsidP="00690DBA">
      <w:pPr>
        <w:tabs>
          <w:tab w:val="left" w:pos="360"/>
        </w:tabs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036" type="#_x0000_t75" style="position:absolute;left:0;text-align:left;margin-left:4in;margin-top:6.05pt;width:171pt;height:88.95pt;z-index:251658240">
            <v:imagedata r:id="rId22" o:title=""/>
            <w10:wrap type="square"/>
          </v:shape>
          <o:OLEObject Type="Embed" ProgID="Word.Picture.8" ShapeID="_x0000_s1036" DrawAspect="Content" ObjectID="_1665643899" r:id="rId31"/>
        </w:pict>
      </w:r>
      <w:r w:rsidR="00690DBA" w:rsidRPr="00690DBA">
        <w:rPr>
          <w:rFonts w:ascii="Times New Roman" w:hAnsi="Times New Roman" w:cs="Times New Roman"/>
          <w:sz w:val="20"/>
          <w:szCs w:val="20"/>
        </w:rPr>
        <w:t>А. 28Т;      Б. 14Т;    В. 2Т;     Г. Т</w:t>
      </w:r>
    </w:p>
    <w:p w:rsidR="00690DBA" w:rsidRPr="00690DBA" w:rsidRDefault="00690DBA" w:rsidP="00690DBA">
      <w:pPr>
        <w:tabs>
          <w:tab w:val="left" w:pos="360"/>
        </w:tabs>
        <w:ind w:left="360"/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690DBA" w:rsidP="00690DBA">
      <w:pPr>
        <w:numPr>
          <w:ilvl w:val="0"/>
          <w:numId w:val="20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 xml:space="preserve">На графике (см. рисунок) представлено изменение температуры Т вещества с течением времени </w:t>
      </w:r>
      <w:r w:rsidRPr="00690DBA">
        <w:rPr>
          <w:rFonts w:ascii="Times New Roman" w:hAnsi="Times New Roman" w:cs="Times New Roman"/>
          <w:sz w:val="20"/>
          <w:szCs w:val="20"/>
          <w:lang w:val="en-US"/>
        </w:rPr>
        <w:t>t</w:t>
      </w:r>
      <w:r w:rsidRPr="00690DBA">
        <w:rPr>
          <w:rFonts w:ascii="Times New Roman" w:hAnsi="Times New Roman" w:cs="Times New Roman"/>
          <w:sz w:val="20"/>
          <w:szCs w:val="20"/>
        </w:rPr>
        <w:t xml:space="preserve">. В начальный момент времени вещество находилось в кристаллическом состоянии. Какая из точек соответствует окончанию процесса плавления? 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146685</wp:posOffset>
            </wp:positionV>
            <wp:extent cx="1943100" cy="1333500"/>
            <wp:effectExtent l="19050" t="0" r="0" b="0"/>
            <wp:wrapSquare wrapText="bothSides"/>
            <wp:docPr id="1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90DBA">
        <w:rPr>
          <w:rFonts w:ascii="Times New Roman" w:hAnsi="Times New Roman" w:cs="Times New Roman"/>
          <w:sz w:val="20"/>
          <w:szCs w:val="20"/>
        </w:rPr>
        <w:t>А.  5;     Б. 6;     В. 3;     Г. 7.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690DBA" w:rsidP="00690DBA">
      <w:pPr>
        <w:numPr>
          <w:ilvl w:val="0"/>
          <w:numId w:val="20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На рисунке 1.02 изображена зависимость амплитуды установившихся колебаний маятника от частоты вынуждающей силы (резонансная кривая). Отношение амплитуды установившихся колебаний маятника на резонансной частоте к амплитуде колебаний на частоте 1,5</w:t>
      </w:r>
      <w:r w:rsidRPr="00690DBA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690DBA">
        <w:rPr>
          <w:rFonts w:ascii="Times New Roman" w:hAnsi="Times New Roman" w:cs="Times New Roman"/>
          <w:sz w:val="20"/>
          <w:szCs w:val="20"/>
        </w:rPr>
        <w:t>Гц равно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А. 2;     Б. 10;     В. 4;     Г. 5.</w:t>
      </w:r>
    </w:p>
    <w:p w:rsidR="00690DBA" w:rsidRPr="00690DBA" w:rsidRDefault="00690DBA" w:rsidP="00690DBA">
      <w:pPr>
        <w:tabs>
          <w:tab w:val="left" w:pos="360"/>
        </w:tabs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C741D7" w:rsidP="00690DBA">
      <w:pPr>
        <w:numPr>
          <w:ilvl w:val="0"/>
          <w:numId w:val="20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035" type="#_x0000_t75" style="position:absolute;left:0;text-align:left;margin-left:333pt;margin-top:34.65pt;width:2in;height:48.05pt;z-index:251659264">
            <v:imagedata r:id="rId25" o:title=""/>
          </v:shape>
          <o:OLEObject Type="Embed" ProgID="Word.Picture.8" ShapeID="_x0000_s1035" DrawAspect="Content" ObjectID="_1665643900" r:id="rId32"/>
        </w:pict>
      </w:r>
      <w:r w:rsidR="00690DBA" w:rsidRPr="00690DBA">
        <w:rPr>
          <w:rFonts w:ascii="Times New Roman" w:hAnsi="Times New Roman" w:cs="Times New Roman"/>
          <w:sz w:val="20"/>
          <w:szCs w:val="20"/>
        </w:rPr>
        <w:t>На рисунке 2.03 изображен проволочный виток, по которому течет электрический ток в направлении, указанном стрелкой. Виток расположен в горизонтальной плоскости. В центре витка вектор индукции магнитного поля тока направлен</w:t>
      </w:r>
    </w:p>
    <w:p w:rsidR="00690DBA" w:rsidRPr="00690DBA" w:rsidRDefault="00690DBA" w:rsidP="00690DBA">
      <w:pPr>
        <w:tabs>
          <w:tab w:val="right" w:pos="6120"/>
          <w:tab w:val="left" w:pos="6555"/>
        </w:tabs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 xml:space="preserve">А. горизонтально вправо </w:t>
      </w:r>
      <w:r w:rsidRPr="00690DBA">
        <w:rPr>
          <w:rFonts w:ascii="Times New Roman" w:hAnsi="Times New Roman" w:cs="Times New Roman"/>
          <w:sz w:val="20"/>
          <w:szCs w:val="20"/>
        </w:rPr>
        <w:sym w:font="Symbol" w:char="F0AE"/>
      </w:r>
      <w:r w:rsidRPr="00690DBA">
        <w:rPr>
          <w:rFonts w:ascii="Times New Roman" w:hAnsi="Times New Roman" w:cs="Times New Roman"/>
          <w:sz w:val="20"/>
          <w:szCs w:val="20"/>
        </w:rPr>
        <w:t>;</w:t>
      </w:r>
      <w:r w:rsidRPr="00690DBA">
        <w:rPr>
          <w:rFonts w:ascii="Times New Roman" w:hAnsi="Times New Roman" w:cs="Times New Roman"/>
          <w:sz w:val="20"/>
          <w:szCs w:val="20"/>
        </w:rPr>
        <w:tab/>
      </w:r>
      <w:r w:rsidRPr="00690DBA">
        <w:rPr>
          <w:rFonts w:ascii="Times New Roman" w:hAnsi="Times New Roman" w:cs="Times New Roman"/>
          <w:sz w:val="20"/>
          <w:szCs w:val="20"/>
        </w:rPr>
        <w:tab/>
        <w:t>рис. 2.03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lastRenderedPageBreak/>
        <w:t xml:space="preserve">Б. горизонтально влево </w:t>
      </w:r>
      <w:r w:rsidRPr="00690DBA">
        <w:rPr>
          <w:rFonts w:ascii="Times New Roman" w:hAnsi="Times New Roman" w:cs="Times New Roman"/>
          <w:sz w:val="20"/>
          <w:szCs w:val="20"/>
        </w:rPr>
        <w:sym w:font="Symbol" w:char="F0AC"/>
      </w:r>
      <w:r w:rsidRPr="00690DBA">
        <w:rPr>
          <w:rFonts w:ascii="Times New Roman" w:hAnsi="Times New Roman" w:cs="Times New Roman"/>
          <w:sz w:val="20"/>
          <w:szCs w:val="20"/>
        </w:rPr>
        <w:t>;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 xml:space="preserve">В. вертикально вниз </w:t>
      </w:r>
      <w:r w:rsidRPr="00690DBA">
        <w:rPr>
          <w:rFonts w:ascii="Times New Roman" w:hAnsi="Times New Roman" w:cs="Times New Roman"/>
          <w:sz w:val="20"/>
          <w:szCs w:val="20"/>
          <w:lang w:val="en-US"/>
        </w:rPr>
        <w:sym w:font="Symbol" w:char="F0AF"/>
      </w:r>
      <w:r w:rsidRPr="00690DBA">
        <w:rPr>
          <w:rFonts w:ascii="Times New Roman" w:hAnsi="Times New Roman" w:cs="Times New Roman"/>
          <w:sz w:val="20"/>
          <w:szCs w:val="20"/>
        </w:rPr>
        <w:t>.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 xml:space="preserve">Г. вертикально вверх </w:t>
      </w:r>
      <w:r w:rsidRPr="00690DBA">
        <w:rPr>
          <w:rFonts w:ascii="Times New Roman" w:hAnsi="Times New Roman" w:cs="Times New Roman"/>
          <w:sz w:val="20"/>
          <w:szCs w:val="20"/>
          <w:lang w:val="en-US"/>
        </w:rPr>
        <w:sym w:font="Symbol" w:char="F0AD"/>
      </w:r>
      <w:r w:rsidRPr="00690DBA">
        <w:rPr>
          <w:rFonts w:ascii="Times New Roman" w:hAnsi="Times New Roman" w:cs="Times New Roman"/>
          <w:sz w:val="20"/>
          <w:szCs w:val="20"/>
        </w:rPr>
        <w:t>;</w:t>
      </w:r>
    </w:p>
    <w:p w:rsidR="00690DBA" w:rsidRPr="00690DBA" w:rsidRDefault="00690DBA" w:rsidP="00690DBA">
      <w:pPr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690DBA" w:rsidP="00690DBA">
      <w:pPr>
        <w:numPr>
          <w:ilvl w:val="0"/>
          <w:numId w:val="20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Угол падения света на  горизонтально расположенное плоское зеркало равен 30°. Каким будет угол падения светового луча от неподвижного источника, если повернуть зеркало на 10° так, как показано на рисунке?</w:t>
      </w:r>
    </w:p>
    <w:p w:rsidR="00690DBA" w:rsidRPr="00690DBA" w:rsidRDefault="00C741D7" w:rsidP="00690DBA">
      <w:pPr>
        <w:tabs>
          <w:tab w:val="left" w:pos="360"/>
        </w:tabs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037" type="#_x0000_t75" style="position:absolute;left:0;text-align:left;margin-left:369pt;margin-top:-28.35pt;width:112.85pt;height:57.6pt;z-index:251660288">
            <v:imagedata r:id="rId27" o:title=""/>
            <w10:wrap type="square"/>
            <w10:anchorlock/>
          </v:shape>
          <o:OLEObject Type="Embed" ProgID="Word.Picture.8" ShapeID="_x0000_s1037" DrawAspect="Content" ObjectID="_1665643901" r:id="rId33"/>
        </w:pict>
      </w:r>
      <w:r w:rsidR="00690DBA" w:rsidRPr="00690DBA">
        <w:rPr>
          <w:rFonts w:ascii="Times New Roman" w:hAnsi="Times New Roman" w:cs="Times New Roman"/>
          <w:sz w:val="20"/>
          <w:szCs w:val="20"/>
        </w:rPr>
        <w:t>А.  20</w:t>
      </w:r>
      <w:r w:rsidR="00690DBA" w:rsidRPr="00690DBA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="00690DBA" w:rsidRPr="00690DBA">
        <w:rPr>
          <w:rFonts w:ascii="Times New Roman" w:hAnsi="Times New Roman" w:cs="Times New Roman"/>
          <w:sz w:val="20"/>
          <w:szCs w:val="20"/>
        </w:rPr>
        <w:t>;     Б. 30</w:t>
      </w:r>
      <w:r w:rsidR="00690DBA" w:rsidRPr="00690DBA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="00690DBA" w:rsidRPr="00690DBA">
        <w:rPr>
          <w:rFonts w:ascii="Times New Roman" w:hAnsi="Times New Roman" w:cs="Times New Roman"/>
          <w:sz w:val="20"/>
          <w:szCs w:val="20"/>
        </w:rPr>
        <w:t>;     В. 40</w:t>
      </w:r>
      <w:r w:rsidR="00690DBA" w:rsidRPr="00690DBA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="00690DBA" w:rsidRPr="00690DBA">
        <w:rPr>
          <w:rFonts w:ascii="Times New Roman" w:hAnsi="Times New Roman" w:cs="Times New Roman"/>
          <w:sz w:val="20"/>
          <w:szCs w:val="20"/>
        </w:rPr>
        <w:t>;     Г. 60</w:t>
      </w:r>
      <w:r w:rsidR="00690DBA" w:rsidRPr="00690DBA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="00690DBA" w:rsidRPr="00690DBA">
        <w:rPr>
          <w:rFonts w:ascii="Times New Roman" w:hAnsi="Times New Roman" w:cs="Times New Roman"/>
          <w:sz w:val="20"/>
          <w:szCs w:val="20"/>
        </w:rPr>
        <w:t>.</w:t>
      </w:r>
    </w:p>
    <w:p w:rsidR="00690DBA" w:rsidRPr="00690DBA" w:rsidRDefault="00690DBA" w:rsidP="00690DBA">
      <w:pPr>
        <w:tabs>
          <w:tab w:val="left" w:pos="360"/>
        </w:tabs>
        <w:ind w:left="360"/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690DBA" w:rsidP="00690DBA">
      <w:pPr>
        <w:numPr>
          <w:ilvl w:val="0"/>
          <w:numId w:val="20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Порядковый номер фтора в таблице Менделеева 9, а массовое число равно 19. Сколько электронов вращается вокруг ядра атома фтора?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47625" distR="47625" simplePos="0" relativeHeight="251657216" behindDoc="0" locked="0" layoutInCell="1" allowOverlap="0">
            <wp:simplePos x="0" y="0"/>
            <wp:positionH relativeFrom="column">
              <wp:posOffset>5143500</wp:posOffset>
            </wp:positionH>
            <wp:positionV relativeFrom="line">
              <wp:posOffset>269240</wp:posOffset>
            </wp:positionV>
            <wp:extent cx="1149350" cy="1184275"/>
            <wp:effectExtent l="0" t="0" r="0" b="0"/>
            <wp:wrapSquare wrapText="bothSides"/>
            <wp:docPr id="20" name="Рисунок 12" descr="test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est4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118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90DBA">
        <w:rPr>
          <w:rFonts w:ascii="Times New Roman" w:hAnsi="Times New Roman" w:cs="Times New Roman"/>
          <w:sz w:val="20"/>
          <w:szCs w:val="20"/>
        </w:rPr>
        <w:t>А. 19;     Б. 10;     В. 9;     Г. 28.</w:t>
      </w:r>
    </w:p>
    <w:p w:rsidR="00690DBA" w:rsidRPr="00690DBA" w:rsidRDefault="00690DBA" w:rsidP="00690DBA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690DBA" w:rsidRPr="00690DBA" w:rsidRDefault="00690DBA" w:rsidP="00690DBA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690DBA">
        <w:rPr>
          <w:rFonts w:ascii="Times New Roman" w:hAnsi="Times New Roman" w:cs="Times New Roman"/>
          <w:i/>
          <w:sz w:val="20"/>
          <w:szCs w:val="20"/>
          <w:u w:val="single"/>
        </w:rPr>
        <w:t>Часть 2. (Решите задачи)</w:t>
      </w:r>
    </w:p>
    <w:p w:rsidR="00690DBA" w:rsidRPr="00690DBA" w:rsidRDefault="00690DBA" w:rsidP="00690DBA">
      <w:pPr>
        <w:numPr>
          <w:ilvl w:val="0"/>
          <w:numId w:val="20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690DBA">
        <w:rPr>
          <w:rFonts w:ascii="Times New Roman" w:hAnsi="Times New Roman" w:cs="Times New Roman"/>
          <w:sz w:val="20"/>
          <w:szCs w:val="20"/>
        </w:rPr>
        <w:t>Двигаясь с начальной скоростью 36км/ч, автомобиль за 10с прошел путь 105м. С каким ускорением двигался автомобиль и какую скорость он приобрел в конце пути?</w:t>
      </w:r>
    </w:p>
    <w:p w:rsidR="00690DBA" w:rsidRPr="00690DBA" w:rsidRDefault="00690DBA" w:rsidP="00690DBA">
      <w:pPr>
        <w:tabs>
          <w:tab w:val="left" w:pos="360"/>
        </w:tabs>
        <w:rPr>
          <w:rFonts w:ascii="Times New Roman" w:hAnsi="Times New Roman" w:cs="Times New Roman"/>
          <w:sz w:val="20"/>
          <w:szCs w:val="20"/>
        </w:rPr>
      </w:pPr>
    </w:p>
    <w:p w:rsidR="00690DBA" w:rsidRPr="00495B31" w:rsidRDefault="00690DBA" w:rsidP="00690DBA">
      <w:pPr>
        <w:numPr>
          <w:ilvl w:val="0"/>
          <w:numId w:val="20"/>
        </w:numPr>
        <w:tabs>
          <w:tab w:val="left" w:pos="360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495B31">
        <w:rPr>
          <w:rFonts w:ascii="Tahoma" w:hAnsi="Tahoma" w:cs="Tahoma"/>
          <w:sz w:val="20"/>
        </w:rPr>
        <w:t xml:space="preserve"> остальных координатах.</w:t>
      </w:r>
    </w:p>
    <w:p w:rsidR="00690DBA" w:rsidRPr="00495B31" w:rsidRDefault="00690DBA" w:rsidP="00690DBA">
      <w:pPr>
        <w:tabs>
          <w:tab w:val="left" w:pos="360"/>
        </w:tabs>
        <w:rPr>
          <w:rFonts w:ascii="Tahoma" w:hAnsi="Tahoma" w:cs="Tahoma"/>
          <w:sz w:val="20"/>
          <w:szCs w:val="20"/>
        </w:rPr>
      </w:pPr>
    </w:p>
    <w:p w:rsidR="00690DBA" w:rsidRPr="002C0D7A" w:rsidRDefault="00690DBA" w:rsidP="00690DBA">
      <w:pPr>
        <w:numPr>
          <w:ilvl w:val="0"/>
          <w:numId w:val="20"/>
        </w:numPr>
        <w:tabs>
          <w:tab w:val="left" w:pos="360"/>
        </w:tabs>
        <w:spacing w:after="0"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495B31">
        <w:rPr>
          <w:rFonts w:ascii="Tahoma" w:hAnsi="Tahoma" w:cs="Tahoma"/>
          <w:color w:val="000000"/>
          <w:sz w:val="20"/>
        </w:rPr>
        <w:t xml:space="preserve">К источнику тока с ЭДС </w:t>
      </w:r>
      <w:r>
        <w:rPr>
          <w:rFonts w:ascii="Tahoma" w:hAnsi="Tahoma" w:cs="Tahoma"/>
          <w:color w:val="000000"/>
          <w:sz w:val="20"/>
        </w:rPr>
        <w:t>12</w:t>
      </w:r>
      <w:r w:rsidRPr="00495B31">
        <w:rPr>
          <w:rFonts w:ascii="Tahoma" w:hAnsi="Tahoma" w:cs="Tahoma"/>
          <w:color w:val="000000"/>
          <w:sz w:val="20"/>
        </w:rPr>
        <w:t xml:space="preserve"> В и внутренним сопротивлением </w:t>
      </w:r>
      <w:r>
        <w:rPr>
          <w:rFonts w:ascii="Tahoma" w:hAnsi="Tahoma" w:cs="Tahoma"/>
          <w:color w:val="000000"/>
          <w:sz w:val="20"/>
        </w:rPr>
        <w:t>0</w:t>
      </w:r>
      <w:r w:rsidRPr="00495B31">
        <w:rPr>
          <w:rFonts w:ascii="Tahoma" w:hAnsi="Tahoma" w:cs="Tahoma"/>
          <w:color w:val="000000"/>
          <w:sz w:val="20"/>
        </w:rPr>
        <w:t xml:space="preserve">,5 Ом присоединена цепь, состоящая из двух проводников по </w:t>
      </w:r>
      <w:r>
        <w:rPr>
          <w:rFonts w:ascii="Tahoma" w:hAnsi="Tahoma" w:cs="Tahoma"/>
          <w:color w:val="000000"/>
          <w:sz w:val="20"/>
        </w:rPr>
        <w:t>15</w:t>
      </w:r>
      <w:r w:rsidRPr="00495B31">
        <w:rPr>
          <w:rFonts w:ascii="Tahoma" w:hAnsi="Tahoma" w:cs="Tahoma"/>
          <w:color w:val="000000"/>
          <w:sz w:val="20"/>
        </w:rPr>
        <w:t xml:space="preserve"> Ом каждый, соединенных между собой параллельно, и третьего проводника сопротивлением </w:t>
      </w:r>
      <w:r>
        <w:rPr>
          <w:rFonts w:ascii="Tahoma" w:hAnsi="Tahoma" w:cs="Tahoma"/>
          <w:color w:val="000000"/>
          <w:sz w:val="20"/>
        </w:rPr>
        <w:t>4</w:t>
      </w:r>
      <w:r w:rsidRPr="00495B31">
        <w:rPr>
          <w:rFonts w:ascii="Tahoma" w:hAnsi="Tahoma" w:cs="Tahoma"/>
          <w:color w:val="000000"/>
          <w:sz w:val="20"/>
        </w:rPr>
        <w:t xml:space="preserve"> Ом, присоединенного последовательно к двум первым. Чему равна сила тока в неразветвленной части</w:t>
      </w:r>
      <w:r>
        <w:rPr>
          <w:rFonts w:ascii="Tahoma" w:hAnsi="Tahoma" w:cs="Tahoma"/>
          <w:color w:val="000000"/>
          <w:sz w:val="20"/>
        </w:rPr>
        <w:t xml:space="preserve"> и напряжение на концах</w:t>
      </w:r>
      <w:r w:rsidRPr="00495B31">
        <w:rPr>
          <w:rFonts w:ascii="Tahoma" w:hAnsi="Tahoma" w:cs="Tahoma"/>
          <w:color w:val="000000"/>
          <w:sz w:val="20"/>
        </w:rPr>
        <w:t xml:space="preserve"> цепи?</w:t>
      </w:r>
    </w:p>
    <w:p w:rsidR="00690DBA" w:rsidRDefault="00690DBA" w:rsidP="00690DB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690DBA" w:rsidRPr="00DF27A6" w:rsidRDefault="00690DBA" w:rsidP="00690DB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903C6" w:rsidRPr="00031D82" w:rsidRDefault="007903C6" w:rsidP="00031D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31D82">
        <w:rPr>
          <w:sz w:val="32"/>
          <w:szCs w:val="32"/>
        </w:rPr>
        <w:br w:type="page"/>
      </w:r>
    </w:p>
    <w:sectPr w:rsidR="007903C6" w:rsidRPr="00031D82" w:rsidSect="00691494">
      <w:headerReference w:type="default" r:id="rId35"/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357" w:rsidRDefault="00253357" w:rsidP="00741346">
      <w:pPr>
        <w:spacing w:after="0" w:line="240" w:lineRule="auto"/>
      </w:pPr>
      <w:r>
        <w:separator/>
      </w:r>
    </w:p>
  </w:endnote>
  <w:endnote w:type="continuationSeparator" w:id="1">
    <w:p w:rsidR="00253357" w:rsidRDefault="00253357" w:rsidP="0074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357" w:rsidRDefault="00253357" w:rsidP="00741346">
      <w:pPr>
        <w:spacing w:after="0" w:line="240" w:lineRule="auto"/>
      </w:pPr>
      <w:r>
        <w:separator/>
      </w:r>
    </w:p>
  </w:footnote>
  <w:footnote w:type="continuationSeparator" w:id="1">
    <w:p w:rsidR="00253357" w:rsidRDefault="00253357" w:rsidP="0074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7E3" w:rsidRDefault="00C741D7" w:rsidP="00624DE9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F27E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F27E3" w:rsidRDefault="006F27E3" w:rsidP="00624DE9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7E3" w:rsidRDefault="00C741D7" w:rsidP="00624DE9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F27E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D39DA">
      <w:rPr>
        <w:rStyle w:val="ab"/>
        <w:noProof/>
      </w:rPr>
      <w:t>5</w:t>
    </w:r>
    <w:r>
      <w:rPr>
        <w:rStyle w:val="ab"/>
      </w:rPr>
      <w:fldChar w:fldCharType="end"/>
    </w:r>
  </w:p>
  <w:p w:rsidR="006F27E3" w:rsidRDefault="006F27E3" w:rsidP="00624DE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7E3" w:rsidRDefault="006F27E3">
    <w:pPr>
      <w:pStyle w:val="a5"/>
    </w:pPr>
    <w:r>
      <w:t>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5">
    <w:nsid w:val="00B84B5F"/>
    <w:multiLevelType w:val="hybridMultilevel"/>
    <w:tmpl w:val="A01CB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772215"/>
    <w:multiLevelType w:val="hybridMultilevel"/>
    <w:tmpl w:val="863C0A2E"/>
    <w:lvl w:ilvl="0" w:tplc="0419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F15AE0"/>
    <w:multiLevelType w:val="hybridMultilevel"/>
    <w:tmpl w:val="4B765A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E34C9AD4">
      <w:start w:val="1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E8741E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C2446D"/>
    <w:multiLevelType w:val="hybridMultilevel"/>
    <w:tmpl w:val="A09E5A82"/>
    <w:lvl w:ilvl="0" w:tplc="838E563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3294DF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A88CF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22E5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5EE0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67A44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D61F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AA8B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ED69B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C530C01"/>
    <w:multiLevelType w:val="hybridMultilevel"/>
    <w:tmpl w:val="9CF62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0E0945"/>
    <w:multiLevelType w:val="hybridMultilevel"/>
    <w:tmpl w:val="2CA04A34"/>
    <w:lvl w:ilvl="0" w:tplc="F0024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C52178"/>
    <w:multiLevelType w:val="hybridMultilevel"/>
    <w:tmpl w:val="779E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84545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853263"/>
    <w:multiLevelType w:val="hybridMultilevel"/>
    <w:tmpl w:val="7884F91E"/>
    <w:lvl w:ilvl="0" w:tplc="DAE8741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72" w:hanging="360"/>
      </w:pPr>
    </w:lvl>
    <w:lvl w:ilvl="2" w:tplc="0419001B" w:tentative="1">
      <w:start w:val="1"/>
      <w:numFmt w:val="lowerRoman"/>
      <w:lvlText w:val="%3."/>
      <w:lvlJc w:val="right"/>
      <w:pPr>
        <w:ind w:left="348" w:hanging="180"/>
      </w:pPr>
    </w:lvl>
    <w:lvl w:ilvl="3" w:tplc="0419000F" w:tentative="1">
      <w:start w:val="1"/>
      <w:numFmt w:val="decimal"/>
      <w:lvlText w:val="%4."/>
      <w:lvlJc w:val="left"/>
      <w:pPr>
        <w:ind w:left="1068" w:hanging="360"/>
      </w:pPr>
    </w:lvl>
    <w:lvl w:ilvl="4" w:tplc="04190019" w:tentative="1">
      <w:start w:val="1"/>
      <w:numFmt w:val="lowerLetter"/>
      <w:lvlText w:val="%5."/>
      <w:lvlJc w:val="left"/>
      <w:pPr>
        <w:ind w:left="1788" w:hanging="360"/>
      </w:pPr>
    </w:lvl>
    <w:lvl w:ilvl="5" w:tplc="0419001B" w:tentative="1">
      <w:start w:val="1"/>
      <w:numFmt w:val="lowerRoman"/>
      <w:lvlText w:val="%6."/>
      <w:lvlJc w:val="right"/>
      <w:pPr>
        <w:ind w:left="2508" w:hanging="180"/>
      </w:pPr>
    </w:lvl>
    <w:lvl w:ilvl="6" w:tplc="0419000F" w:tentative="1">
      <w:start w:val="1"/>
      <w:numFmt w:val="decimal"/>
      <w:lvlText w:val="%7."/>
      <w:lvlJc w:val="left"/>
      <w:pPr>
        <w:ind w:left="3228" w:hanging="360"/>
      </w:pPr>
    </w:lvl>
    <w:lvl w:ilvl="7" w:tplc="04190019" w:tentative="1">
      <w:start w:val="1"/>
      <w:numFmt w:val="lowerLetter"/>
      <w:lvlText w:val="%8."/>
      <w:lvlJc w:val="left"/>
      <w:pPr>
        <w:ind w:left="3948" w:hanging="360"/>
      </w:pPr>
    </w:lvl>
    <w:lvl w:ilvl="8" w:tplc="0419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4">
    <w:nsid w:val="393E4F06"/>
    <w:multiLevelType w:val="hybridMultilevel"/>
    <w:tmpl w:val="4A9EF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C80111"/>
    <w:multiLevelType w:val="hybridMultilevel"/>
    <w:tmpl w:val="74AA0E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A8721F"/>
    <w:multiLevelType w:val="hybridMultilevel"/>
    <w:tmpl w:val="9BB291C4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333D84"/>
    <w:multiLevelType w:val="hybridMultilevel"/>
    <w:tmpl w:val="405EE68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1567CB"/>
    <w:multiLevelType w:val="hybridMultilevel"/>
    <w:tmpl w:val="9976C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AD65AC6"/>
    <w:multiLevelType w:val="multilevel"/>
    <w:tmpl w:val="7340B8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0">
    <w:nsid w:val="6BDA6B2D"/>
    <w:multiLevelType w:val="hybridMultilevel"/>
    <w:tmpl w:val="B8400DE8"/>
    <w:lvl w:ilvl="0" w:tplc="8B0A8484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EA15E03"/>
    <w:multiLevelType w:val="hybridMultilevel"/>
    <w:tmpl w:val="C90A1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7043B2"/>
    <w:multiLevelType w:val="hybridMultilevel"/>
    <w:tmpl w:val="7596785C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1D5A30"/>
    <w:multiLevelType w:val="hybridMultilevel"/>
    <w:tmpl w:val="5870420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5C3CB4"/>
    <w:multiLevelType w:val="multilevel"/>
    <w:tmpl w:val="07DCD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5"/>
  </w:num>
  <w:num w:numId="7">
    <w:abstractNumId w:val="7"/>
  </w:num>
  <w:num w:numId="8">
    <w:abstractNumId w:val="10"/>
  </w:num>
  <w:num w:numId="9">
    <w:abstractNumId w:val="20"/>
  </w:num>
  <w:num w:numId="10">
    <w:abstractNumId w:val="11"/>
  </w:num>
  <w:num w:numId="11">
    <w:abstractNumId w:val="17"/>
  </w:num>
  <w:num w:numId="12">
    <w:abstractNumId w:val="16"/>
  </w:num>
  <w:num w:numId="13">
    <w:abstractNumId w:val="22"/>
  </w:num>
  <w:num w:numId="14">
    <w:abstractNumId w:val="23"/>
  </w:num>
  <w:num w:numId="15">
    <w:abstractNumId w:val="13"/>
  </w:num>
  <w:num w:numId="16">
    <w:abstractNumId w:val="12"/>
  </w:num>
  <w:num w:numId="17">
    <w:abstractNumId w:val="19"/>
  </w:num>
  <w:num w:numId="18">
    <w:abstractNumId w:val="24"/>
  </w:num>
  <w:num w:numId="19">
    <w:abstractNumId w:val="18"/>
  </w:num>
  <w:num w:numId="20">
    <w:abstractNumId w:val="2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88A"/>
    <w:rsid w:val="0000028C"/>
    <w:rsid w:val="00001D6B"/>
    <w:rsid w:val="00004385"/>
    <w:rsid w:val="00031D82"/>
    <w:rsid w:val="00064134"/>
    <w:rsid w:val="00075AD7"/>
    <w:rsid w:val="00081BBE"/>
    <w:rsid w:val="00083DB7"/>
    <w:rsid w:val="000872CB"/>
    <w:rsid w:val="000A597D"/>
    <w:rsid w:val="000A7F60"/>
    <w:rsid w:val="000C3E13"/>
    <w:rsid w:val="000C6924"/>
    <w:rsid w:val="000D788A"/>
    <w:rsid w:val="000F04F6"/>
    <w:rsid w:val="000F5273"/>
    <w:rsid w:val="00102441"/>
    <w:rsid w:val="001070A9"/>
    <w:rsid w:val="00111490"/>
    <w:rsid w:val="0011608C"/>
    <w:rsid w:val="00127A12"/>
    <w:rsid w:val="00130F6D"/>
    <w:rsid w:val="001331AC"/>
    <w:rsid w:val="00133466"/>
    <w:rsid w:val="00135166"/>
    <w:rsid w:val="00144D68"/>
    <w:rsid w:val="001510FB"/>
    <w:rsid w:val="00156DCD"/>
    <w:rsid w:val="00162325"/>
    <w:rsid w:val="001810D1"/>
    <w:rsid w:val="00192EFD"/>
    <w:rsid w:val="0019626A"/>
    <w:rsid w:val="001C1989"/>
    <w:rsid w:val="001D1DC2"/>
    <w:rsid w:val="001F5897"/>
    <w:rsid w:val="002049FB"/>
    <w:rsid w:val="00210058"/>
    <w:rsid w:val="00231F61"/>
    <w:rsid w:val="00247EEC"/>
    <w:rsid w:val="00253357"/>
    <w:rsid w:val="00263A32"/>
    <w:rsid w:val="00287520"/>
    <w:rsid w:val="002A0B98"/>
    <w:rsid w:val="002A2804"/>
    <w:rsid w:val="002A2E26"/>
    <w:rsid w:val="002B2D87"/>
    <w:rsid w:val="002B6336"/>
    <w:rsid w:val="002D1E34"/>
    <w:rsid w:val="002D4550"/>
    <w:rsid w:val="002E373B"/>
    <w:rsid w:val="002F1040"/>
    <w:rsid w:val="002F6B28"/>
    <w:rsid w:val="00300F3E"/>
    <w:rsid w:val="0031149C"/>
    <w:rsid w:val="00313626"/>
    <w:rsid w:val="0031413C"/>
    <w:rsid w:val="00321DC6"/>
    <w:rsid w:val="00344C44"/>
    <w:rsid w:val="003716A1"/>
    <w:rsid w:val="003909BE"/>
    <w:rsid w:val="00391C8D"/>
    <w:rsid w:val="003B2C9E"/>
    <w:rsid w:val="003D62D1"/>
    <w:rsid w:val="003F1649"/>
    <w:rsid w:val="003F330E"/>
    <w:rsid w:val="00402BF0"/>
    <w:rsid w:val="004123BE"/>
    <w:rsid w:val="004300F8"/>
    <w:rsid w:val="00431539"/>
    <w:rsid w:val="00440F9D"/>
    <w:rsid w:val="0048473C"/>
    <w:rsid w:val="004855A8"/>
    <w:rsid w:val="00491D9F"/>
    <w:rsid w:val="004A75F2"/>
    <w:rsid w:val="004B39A4"/>
    <w:rsid w:val="004C55D1"/>
    <w:rsid w:val="004D3BFE"/>
    <w:rsid w:val="004E6914"/>
    <w:rsid w:val="004F0C82"/>
    <w:rsid w:val="004F60D9"/>
    <w:rsid w:val="00515E89"/>
    <w:rsid w:val="0053136B"/>
    <w:rsid w:val="00531BE6"/>
    <w:rsid w:val="00551542"/>
    <w:rsid w:val="005542EE"/>
    <w:rsid w:val="005557F7"/>
    <w:rsid w:val="0056228C"/>
    <w:rsid w:val="005646C3"/>
    <w:rsid w:val="00575660"/>
    <w:rsid w:val="0057758C"/>
    <w:rsid w:val="005E2858"/>
    <w:rsid w:val="00604ECE"/>
    <w:rsid w:val="00614048"/>
    <w:rsid w:val="00615DA7"/>
    <w:rsid w:val="00624DE9"/>
    <w:rsid w:val="00627C12"/>
    <w:rsid w:val="006434A1"/>
    <w:rsid w:val="0069082E"/>
    <w:rsid w:val="00690DBA"/>
    <w:rsid w:val="00691494"/>
    <w:rsid w:val="006D6F63"/>
    <w:rsid w:val="006E082A"/>
    <w:rsid w:val="006E6700"/>
    <w:rsid w:val="006F27E3"/>
    <w:rsid w:val="006F5681"/>
    <w:rsid w:val="006F669E"/>
    <w:rsid w:val="00707B04"/>
    <w:rsid w:val="007253AE"/>
    <w:rsid w:val="00741346"/>
    <w:rsid w:val="00750D6F"/>
    <w:rsid w:val="00776E12"/>
    <w:rsid w:val="00783BB5"/>
    <w:rsid w:val="007903C6"/>
    <w:rsid w:val="007910A5"/>
    <w:rsid w:val="007919C9"/>
    <w:rsid w:val="00796801"/>
    <w:rsid w:val="007B0691"/>
    <w:rsid w:val="007B091D"/>
    <w:rsid w:val="007C0792"/>
    <w:rsid w:val="007E38FF"/>
    <w:rsid w:val="007F5102"/>
    <w:rsid w:val="007F76AF"/>
    <w:rsid w:val="00804C78"/>
    <w:rsid w:val="008300AE"/>
    <w:rsid w:val="00834470"/>
    <w:rsid w:val="008379BA"/>
    <w:rsid w:val="00844C20"/>
    <w:rsid w:val="00863D4E"/>
    <w:rsid w:val="008663A4"/>
    <w:rsid w:val="00886A7C"/>
    <w:rsid w:val="0089583D"/>
    <w:rsid w:val="008B71C9"/>
    <w:rsid w:val="008D27FE"/>
    <w:rsid w:val="008D7767"/>
    <w:rsid w:val="008E5325"/>
    <w:rsid w:val="008E5D8E"/>
    <w:rsid w:val="009027C8"/>
    <w:rsid w:val="00912188"/>
    <w:rsid w:val="00943295"/>
    <w:rsid w:val="00947A7F"/>
    <w:rsid w:val="0095685F"/>
    <w:rsid w:val="00964913"/>
    <w:rsid w:val="0097741C"/>
    <w:rsid w:val="00982E21"/>
    <w:rsid w:val="0099063C"/>
    <w:rsid w:val="009A3518"/>
    <w:rsid w:val="009B026E"/>
    <w:rsid w:val="009B11BC"/>
    <w:rsid w:val="009C3A22"/>
    <w:rsid w:val="009C4F22"/>
    <w:rsid w:val="009C688A"/>
    <w:rsid w:val="009F1556"/>
    <w:rsid w:val="009F50FF"/>
    <w:rsid w:val="009F6AEB"/>
    <w:rsid w:val="00A053B3"/>
    <w:rsid w:val="00A05646"/>
    <w:rsid w:val="00A12DE5"/>
    <w:rsid w:val="00A24575"/>
    <w:rsid w:val="00A2532D"/>
    <w:rsid w:val="00A31569"/>
    <w:rsid w:val="00A476EC"/>
    <w:rsid w:val="00A50847"/>
    <w:rsid w:val="00A5151A"/>
    <w:rsid w:val="00A668CB"/>
    <w:rsid w:val="00A8446D"/>
    <w:rsid w:val="00A92350"/>
    <w:rsid w:val="00AA511C"/>
    <w:rsid w:val="00AC0EE1"/>
    <w:rsid w:val="00AC4FF5"/>
    <w:rsid w:val="00AC751A"/>
    <w:rsid w:val="00AD30EF"/>
    <w:rsid w:val="00AE0AF0"/>
    <w:rsid w:val="00AE3A29"/>
    <w:rsid w:val="00AF10E9"/>
    <w:rsid w:val="00AF165B"/>
    <w:rsid w:val="00B05B83"/>
    <w:rsid w:val="00B12067"/>
    <w:rsid w:val="00B20656"/>
    <w:rsid w:val="00B26399"/>
    <w:rsid w:val="00B27EB0"/>
    <w:rsid w:val="00B33BC3"/>
    <w:rsid w:val="00B53B52"/>
    <w:rsid w:val="00B67AFA"/>
    <w:rsid w:val="00B71611"/>
    <w:rsid w:val="00B8050C"/>
    <w:rsid w:val="00B8273F"/>
    <w:rsid w:val="00B87E7B"/>
    <w:rsid w:val="00B97A9C"/>
    <w:rsid w:val="00BB09CC"/>
    <w:rsid w:val="00BD3796"/>
    <w:rsid w:val="00BD39DA"/>
    <w:rsid w:val="00BE021E"/>
    <w:rsid w:val="00BF5DCF"/>
    <w:rsid w:val="00BF662B"/>
    <w:rsid w:val="00C02FCA"/>
    <w:rsid w:val="00C17806"/>
    <w:rsid w:val="00C22D86"/>
    <w:rsid w:val="00C24C18"/>
    <w:rsid w:val="00C25C47"/>
    <w:rsid w:val="00C33B58"/>
    <w:rsid w:val="00C741D7"/>
    <w:rsid w:val="00C74EB6"/>
    <w:rsid w:val="00C80268"/>
    <w:rsid w:val="00CA0BE7"/>
    <w:rsid w:val="00CB10AF"/>
    <w:rsid w:val="00CC766A"/>
    <w:rsid w:val="00CD7508"/>
    <w:rsid w:val="00CE78FA"/>
    <w:rsid w:val="00CF318E"/>
    <w:rsid w:val="00D3193B"/>
    <w:rsid w:val="00D33C5D"/>
    <w:rsid w:val="00D356C1"/>
    <w:rsid w:val="00D417D4"/>
    <w:rsid w:val="00D83E20"/>
    <w:rsid w:val="00DA1E17"/>
    <w:rsid w:val="00DC0883"/>
    <w:rsid w:val="00DF121A"/>
    <w:rsid w:val="00DF76BC"/>
    <w:rsid w:val="00E112F0"/>
    <w:rsid w:val="00E12440"/>
    <w:rsid w:val="00E12BD0"/>
    <w:rsid w:val="00E43DD6"/>
    <w:rsid w:val="00E62E0E"/>
    <w:rsid w:val="00E72537"/>
    <w:rsid w:val="00EA4224"/>
    <w:rsid w:val="00EA56D3"/>
    <w:rsid w:val="00EA7717"/>
    <w:rsid w:val="00EB0BFB"/>
    <w:rsid w:val="00EC323F"/>
    <w:rsid w:val="00EC7B68"/>
    <w:rsid w:val="00ED7E22"/>
    <w:rsid w:val="00EE778A"/>
    <w:rsid w:val="00EF2B7F"/>
    <w:rsid w:val="00F12B6F"/>
    <w:rsid w:val="00F13B18"/>
    <w:rsid w:val="00F21B29"/>
    <w:rsid w:val="00F402D7"/>
    <w:rsid w:val="00F47509"/>
    <w:rsid w:val="00F67F53"/>
    <w:rsid w:val="00F76F26"/>
    <w:rsid w:val="00F777A4"/>
    <w:rsid w:val="00F77B76"/>
    <w:rsid w:val="00F81156"/>
    <w:rsid w:val="00F83504"/>
    <w:rsid w:val="00F850D9"/>
    <w:rsid w:val="00F86AC9"/>
    <w:rsid w:val="00FA2F87"/>
    <w:rsid w:val="00FA4B3C"/>
    <w:rsid w:val="00FA4B69"/>
    <w:rsid w:val="00FB2143"/>
    <w:rsid w:val="00FB7978"/>
    <w:rsid w:val="00FC50D4"/>
    <w:rsid w:val="00FD1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2"/>
  </w:style>
  <w:style w:type="paragraph" w:styleId="1">
    <w:name w:val="heading 1"/>
    <w:basedOn w:val="a"/>
    <w:next w:val="a"/>
    <w:link w:val="10"/>
    <w:qFormat/>
    <w:rsid w:val="007903C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F60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F04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903C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C6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C68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741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741346"/>
  </w:style>
  <w:style w:type="paragraph" w:styleId="a7">
    <w:name w:val="footer"/>
    <w:basedOn w:val="a"/>
    <w:link w:val="a8"/>
    <w:unhideWhenUsed/>
    <w:rsid w:val="00741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741346"/>
  </w:style>
  <w:style w:type="character" w:customStyle="1" w:styleId="20">
    <w:name w:val="Заголовок 2 Знак"/>
    <w:basedOn w:val="a0"/>
    <w:link w:val="2"/>
    <w:rsid w:val="004F60D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a"/>
    <w:locked/>
    <w:rsid w:val="004F60D9"/>
    <w:rPr>
      <w:sz w:val="28"/>
      <w:szCs w:val="24"/>
      <w:lang w:eastAsia="ar-SA"/>
    </w:rPr>
  </w:style>
  <w:style w:type="paragraph" w:styleId="aa">
    <w:name w:val="Body Text Indent"/>
    <w:basedOn w:val="a"/>
    <w:link w:val="a9"/>
    <w:rsid w:val="004F60D9"/>
    <w:pPr>
      <w:spacing w:after="0" w:line="360" w:lineRule="auto"/>
      <w:ind w:left="1413"/>
      <w:jc w:val="both"/>
    </w:pPr>
    <w:rPr>
      <w:sz w:val="28"/>
      <w:szCs w:val="24"/>
      <w:lang w:eastAsia="ar-SA"/>
    </w:rPr>
  </w:style>
  <w:style w:type="character" w:customStyle="1" w:styleId="11">
    <w:name w:val="Основной текст с отступом Знак1"/>
    <w:basedOn w:val="a0"/>
    <w:link w:val="aa"/>
    <w:uiPriority w:val="99"/>
    <w:semiHidden/>
    <w:rsid w:val="004F60D9"/>
  </w:style>
  <w:style w:type="character" w:styleId="ab">
    <w:name w:val="page number"/>
    <w:basedOn w:val="a0"/>
    <w:rsid w:val="004F60D9"/>
  </w:style>
  <w:style w:type="character" w:styleId="ac">
    <w:name w:val="Hyperlink"/>
    <w:basedOn w:val="a0"/>
    <w:uiPriority w:val="99"/>
    <w:unhideWhenUsed/>
    <w:rsid w:val="00E12BD0"/>
    <w:rPr>
      <w:color w:val="0000FF"/>
      <w:u w:val="single"/>
    </w:rPr>
  </w:style>
  <w:style w:type="character" w:customStyle="1" w:styleId="apple-converted-space">
    <w:name w:val="apple-converted-space"/>
    <w:basedOn w:val="a0"/>
    <w:rsid w:val="00624DE9"/>
  </w:style>
  <w:style w:type="paragraph" w:styleId="21">
    <w:name w:val="Body Text Indent 2"/>
    <w:basedOn w:val="a"/>
    <w:link w:val="22"/>
    <w:uiPriority w:val="99"/>
    <w:semiHidden/>
    <w:unhideWhenUsed/>
    <w:rsid w:val="00A12D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12DE5"/>
  </w:style>
  <w:style w:type="character" w:customStyle="1" w:styleId="30">
    <w:name w:val="Заголовок 3 Знак"/>
    <w:basedOn w:val="a0"/>
    <w:link w:val="3"/>
    <w:rsid w:val="000F04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3">
    <w:name w:val="Body Text 2"/>
    <w:basedOn w:val="a"/>
    <w:link w:val="24"/>
    <w:uiPriority w:val="99"/>
    <w:semiHidden/>
    <w:unhideWhenUsed/>
    <w:rsid w:val="000F04F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F04F6"/>
  </w:style>
  <w:style w:type="character" w:styleId="ad">
    <w:name w:val="Strong"/>
    <w:basedOn w:val="a0"/>
    <w:uiPriority w:val="22"/>
    <w:qFormat/>
    <w:rsid w:val="000F04F6"/>
    <w:rPr>
      <w:b/>
      <w:bCs/>
    </w:rPr>
  </w:style>
  <w:style w:type="character" w:customStyle="1" w:styleId="40">
    <w:name w:val="Заголовок 4 Знак"/>
    <w:basedOn w:val="a0"/>
    <w:link w:val="4"/>
    <w:rsid w:val="007903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rsid w:val="007903C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table" w:styleId="ae">
    <w:name w:val="Table Grid"/>
    <w:basedOn w:val="a1"/>
    <w:rsid w:val="007903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semiHidden/>
    <w:rsid w:val="007903C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0">
    <w:name w:val="Схема документа Знак"/>
    <w:basedOn w:val="a0"/>
    <w:link w:val="af"/>
    <w:semiHidden/>
    <w:rsid w:val="007903C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pple-style-span">
    <w:name w:val="apple-style-span"/>
    <w:basedOn w:val="a0"/>
    <w:rsid w:val="007903C6"/>
  </w:style>
  <w:style w:type="paragraph" w:styleId="af1">
    <w:name w:val="List Paragraph"/>
    <w:basedOn w:val="a"/>
    <w:qFormat/>
    <w:rsid w:val="007903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Абзац списка1"/>
    <w:basedOn w:val="a"/>
    <w:rsid w:val="007903C6"/>
    <w:pPr>
      <w:ind w:left="720"/>
    </w:pPr>
    <w:rPr>
      <w:rFonts w:ascii="Times New Roman" w:eastAsia="Times New Roman" w:hAnsi="Times New Roman" w:cs="Times New Roman"/>
    </w:rPr>
  </w:style>
  <w:style w:type="paragraph" w:styleId="af2">
    <w:name w:val="No Spacing"/>
    <w:qFormat/>
    <w:rsid w:val="007903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Body Text"/>
    <w:basedOn w:val="a"/>
    <w:link w:val="af4"/>
    <w:rsid w:val="007903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7903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903C6"/>
    <w:rPr>
      <w:rFonts w:ascii="Symbol" w:hAnsi="Symbol" w:cs="OpenSymbol"/>
    </w:rPr>
  </w:style>
  <w:style w:type="character" w:customStyle="1" w:styleId="WW8Num3z0">
    <w:name w:val="WW8Num3z0"/>
    <w:rsid w:val="007903C6"/>
    <w:rPr>
      <w:rFonts w:ascii="Symbol" w:hAnsi="Symbol" w:cs="OpenSymbol"/>
    </w:rPr>
  </w:style>
  <w:style w:type="character" w:customStyle="1" w:styleId="WW8Num4z0">
    <w:name w:val="WW8Num4z0"/>
    <w:rsid w:val="007903C6"/>
    <w:rPr>
      <w:rFonts w:ascii="Symbol" w:hAnsi="Symbol" w:cs="OpenSymbol"/>
    </w:rPr>
  </w:style>
  <w:style w:type="character" w:customStyle="1" w:styleId="WW8Num5z0">
    <w:name w:val="WW8Num5z0"/>
    <w:rsid w:val="007903C6"/>
    <w:rPr>
      <w:rFonts w:ascii="Symbol" w:hAnsi="Symbol" w:cs="OpenSymbol"/>
    </w:rPr>
  </w:style>
  <w:style w:type="character" w:customStyle="1" w:styleId="WW8Num6z0">
    <w:name w:val="WW8Num6z0"/>
    <w:rsid w:val="007903C6"/>
    <w:rPr>
      <w:rFonts w:ascii="Symbol" w:hAnsi="Symbol" w:cs="OpenSymbol"/>
    </w:rPr>
  </w:style>
  <w:style w:type="character" w:customStyle="1" w:styleId="WW8Num7z0">
    <w:name w:val="WW8Num7z0"/>
    <w:rsid w:val="007903C6"/>
    <w:rPr>
      <w:rFonts w:ascii="Symbol" w:hAnsi="Symbol" w:cs="OpenSymbol"/>
    </w:rPr>
  </w:style>
  <w:style w:type="character" w:customStyle="1" w:styleId="WW8Num7z1">
    <w:name w:val="WW8Num7z1"/>
    <w:rsid w:val="007903C6"/>
    <w:rPr>
      <w:rFonts w:ascii="OpenSymbol" w:hAnsi="OpenSymbol" w:cs="OpenSymbol"/>
    </w:rPr>
  </w:style>
  <w:style w:type="character" w:customStyle="1" w:styleId="WW8Num8z0">
    <w:name w:val="WW8Num8z0"/>
    <w:rsid w:val="007903C6"/>
    <w:rPr>
      <w:rFonts w:ascii="Symbol" w:hAnsi="Symbol" w:cs="OpenSymbol"/>
    </w:rPr>
  </w:style>
  <w:style w:type="character" w:customStyle="1" w:styleId="WW8Num8z1">
    <w:name w:val="WW8Num8z1"/>
    <w:rsid w:val="007903C6"/>
    <w:rPr>
      <w:rFonts w:ascii="OpenSymbol" w:hAnsi="OpenSymbol" w:cs="OpenSymbol"/>
    </w:rPr>
  </w:style>
  <w:style w:type="character" w:customStyle="1" w:styleId="WW8Num9z0">
    <w:name w:val="WW8Num9z0"/>
    <w:rsid w:val="007903C6"/>
    <w:rPr>
      <w:rFonts w:ascii="Symbol" w:hAnsi="Symbol" w:cs="OpenSymbol"/>
    </w:rPr>
  </w:style>
  <w:style w:type="character" w:customStyle="1" w:styleId="WW8Num9z1">
    <w:name w:val="WW8Num9z1"/>
    <w:rsid w:val="007903C6"/>
    <w:rPr>
      <w:rFonts w:ascii="OpenSymbol" w:hAnsi="OpenSymbol" w:cs="OpenSymbol"/>
    </w:rPr>
  </w:style>
  <w:style w:type="character" w:customStyle="1" w:styleId="Absatz-Standardschriftart">
    <w:name w:val="Absatz-Standardschriftart"/>
    <w:rsid w:val="007903C6"/>
  </w:style>
  <w:style w:type="character" w:customStyle="1" w:styleId="WW-Absatz-Standardschriftart">
    <w:name w:val="WW-Absatz-Standardschriftart"/>
    <w:rsid w:val="007903C6"/>
  </w:style>
  <w:style w:type="character" w:customStyle="1" w:styleId="WW-Absatz-Standardschriftart1">
    <w:name w:val="WW-Absatz-Standardschriftart1"/>
    <w:rsid w:val="007903C6"/>
  </w:style>
  <w:style w:type="character" w:customStyle="1" w:styleId="WW-Absatz-Standardschriftart11">
    <w:name w:val="WW-Absatz-Standardschriftart11"/>
    <w:rsid w:val="007903C6"/>
  </w:style>
  <w:style w:type="character" w:customStyle="1" w:styleId="WW-Absatz-Standardschriftart111">
    <w:name w:val="WW-Absatz-Standardschriftart111"/>
    <w:rsid w:val="007903C6"/>
  </w:style>
  <w:style w:type="character" w:customStyle="1" w:styleId="WW-Absatz-Standardschriftart1111">
    <w:name w:val="WW-Absatz-Standardschriftart1111"/>
    <w:rsid w:val="007903C6"/>
  </w:style>
  <w:style w:type="character" w:customStyle="1" w:styleId="WW-Absatz-Standardschriftart11111">
    <w:name w:val="WW-Absatz-Standardschriftart11111"/>
    <w:rsid w:val="007903C6"/>
  </w:style>
  <w:style w:type="character" w:customStyle="1" w:styleId="WW-Absatz-Standardschriftart111111">
    <w:name w:val="WW-Absatz-Standardschriftart111111"/>
    <w:rsid w:val="007903C6"/>
  </w:style>
  <w:style w:type="character" w:customStyle="1" w:styleId="WW-Absatz-Standardschriftart1111111">
    <w:name w:val="WW-Absatz-Standardschriftart1111111"/>
    <w:rsid w:val="007903C6"/>
  </w:style>
  <w:style w:type="character" w:customStyle="1" w:styleId="WW-Absatz-Standardschriftart11111111">
    <w:name w:val="WW-Absatz-Standardschriftart11111111"/>
    <w:rsid w:val="007903C6"/>
  </w:style>
  <w:style w:type="character" w:customStyle="1" w:styleId="WW8Num10z0">
    <w:name w:val="WW8Num10z0"/>
    <w:rsid w:val="007903C6"/>
    <w:rPr>
      <w:rFonts w:ascii="Symbol" w:hAnsi="Symbol" w:cs="OpenSymbol"/>
    </w:rPr>
  </w:style>
  <w:style w:type="character" w:customStyle="1" w:styleId="WW8Num10z1">
    <w:name w:val="WW8Num10z1"/>
    <w:rsid w:val="007903C6"/>
    <w:rPr>
      <w:rFonts w:ascii="OpenSymbol" w:hAnsi="OpenSymbol" w:cs="OpenSymbol"/>
    </w:rPr>
  </w:style>
  <w:style w:type="character" w:customStyle="1" w:styleId="WW-Absatz-Standardschriftart111111111">
    <w:name w:val="WW-Absatz-Standardschriftart111111111"/>
    <w:rsid w:val="007903C6"/>
  </w:style>
  <w:style w:type="character" w:customStyle="1" w:styleId="WW-Absatz-Standardschriftart1111111111">
    <w:name w:val="WW-Absatz-Standardschriftart1111111111"/>
    <w:rsid w:val="007903C6"/>
  </w:style>
  <w:style w:type="character" w:customStyle="1" w:styleId="WW8Num1z0">
    <w:name w:val="WW8Num1z0"/>
    <w:rsid w:val="007903C6"/>
    <w:rPr>
      <w:rFonts w:ascii="Symbol" w:hAnsi="Symbol"/>
    </w:rPr>
  </w:style>
  <w:style w:type="character" w:customStyle="1" w:styleId="13">
    <w:name w:val="Основной шрифт абзаца1"/>
    <w:rsid w:val="007903C6"/>
  </w:style>
  <w:style w:type="character" w:customStyle="1" w:styleId="af5">
    <w:name w:val="Маркеры списка"/>
    <w:rsid w:val="007903C6"/>
    <w:rPr>
      <w:rFonts w:ascii="OpenSymbol" w:eastAsia="OpenSymbol" w:hAnsi="OpenSymbol" w:cs="OpenSymbol"/>
    </w:rPr>
  </w:style>
  <w:style w:type="paragraph" w:customStyle="1" w:styleId="af6">
    <w:name w:val="Заголовок"/>
    <w:basedOn w:val="a"/>
    <w:next w:val="af3"/>
    <w:rsid w:val="007903C6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eastAsia="ar-SA"/>
    </w:rPr>
  </w:style>
  <w:style w:type="paragraph" w:styleId="af7">
    <w:name w:val="List"/>
    <w:basedOn w:val="af3"/>
    <w:rsid w:val="007903C6"/>
    <w:pPr>
      <w:suppressAutoHyphens/>
    </w:pPr>
    <w:rPr>
      <w:rFonts w:cs="Tahoma"/>
      <w:sz w:val="28"/>
      <w:szCs w:val="20"/>
      <w:lang w:eastAsia="ar-SA"/>
    </w:rPr>
  </w:style>
  <w:style w:type="paragraph" w:customStyle="1" w:styleId="14">
    <w:name w:val="Название1"/>
    <w:basedOn w:val="a"/>
    <w:rsid w:val="007903C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7903C6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8"/>
      <w:szCs w:val="20"/>
      <w:lang w:eastAsia="ar-SA"/>
    </w:rPr>
  </w:style>
  <w:style w:type="paragraph" w:styleId="af8">
    <w:name w:val="Title"/>
    <w:basedOn w:val="af6"/>
    <w:next w:val="af9"/>
    <w:link w:val="afa"/>
    <w:qFormat/>
    <w:rsid w:val="007903C6"/>
  </w:style>
  <w:style w:type="character" w:customStyle="1" w:styleId="afa">
    <w:name w:val="Название Знак"/>
    <w:basedOn w:val="a0"/>
    <w:link w:val="af8"/>
    <w:rsid w:val="007903C6"/>
    <w:rPr>
      <w:rFonts w:ascii="Arial" w:eastAsia="SimSun" w:hAnsi="Arial" w:cs="Tahoma"/>
      <w:sz w:val="28"/>
      <w:szCs w:val="28"/>
      <w:lang w:eastAsia="ar-SA"/>
    </w:rPr>
  </w:style>
  <w:style w:type="paragraph" w:styleId="af9">
    <w:name w:val="Subtitle"/>
    <w:basedOn w:val="af6"/>
    <w:next w:val="af3"/>
    <w:link w:val="afb"/>
    <w:qFormat/>
    <w:rsid w:val="007903C6"/>
    <w:pPr>
      <w:jc w:val="center"/>
    </w:pPr>
    <w:rPr>
      <w:i/>
      <w:iCs/>
    </w:rPr>
  </w:style>
  <w:style w:type="character" w:customStyle="1" w:styleId="afb">
    <w:name w:val="Подзаголовок Знак"/>
    <w:basedOn w:val="a0"/>
    <w:link w:val="af9"/>
    <w:rsid w:val="007903C6"/>
    <w:rPr>
      <w:rFonts w:ascii="Arial" w:eastAsia="SimSun" w:hAnsi="Arial" w:cs="Tahoma"/>
      <w:i/>
      <w:iCs/>
      <w:sz w:val="28"/>
      <w:szCs w:val="28"/>
      <w:lang w:eastAsia="ar-SA"/>
    </w:rPr>
  </w:style>
  <w:style w:type="paragraph" w:customStyle="1" w:styleId="afc">
    <w:name w:val="Содержимое таблицы"/>
    <w:basedOn w:val="a"/>
    <w:rsid w:val="007903C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d">
    <w:name w:val="Заголовок таблицы"/>
    <w:basedOn w:val="afc"/>
    <w:rsid w:val="007903C6"/>
    <w:pPr>
      <w:jc w:val="center"/>
    </w:pPr>
    <w:rPr>
      <w:b/>
      <w:bCs/>
    </w:rPr>
  </w:style>
  <w:style w:type="paragraph" w:styleId="afe">
    <w:name w:val="Normal (Web)"/>
    <w:basedOn w:val="a"/>
    <w:uiPriority w:val="99"/>
    <w:unhideWhenUsed/>
    <w:rsid w:val="00690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3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image" Target="media/image3.png"/><Relationship Id="rId26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34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2.png"/><Relationship Id="rId25" Type="http://schemas.openxmlformats.org/officeDocument/2006/relationships/image" Target="media/image9.wmf"/><Relationship Id="rId33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hyperlink" Target="http://pandia.ru/text/category/yadernie_reaktori/" TargetMode="External"/><Relationship Id="rId20" Type="http://schemas.openxmlformats.org/officeDocument/2006/relationships/image" Target="media/image5.png"/><Relationship Id="rId29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les.school-collection.edu.ru/" TargetMode="External"/><Relationship Id="rId24" Type="http://schemas.openxmlformats.org/officeDocument/2006/relationships/image" Target="media/image8.emf"/><Relationship Id="rId32" Type="http://schemas.openxmlformats.org/officeDocument/2006/relationships/oleObject" Target="embeddings/oleObject5.bin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andia.ru/text/category/atomnie_yelektrostantcii/" TargetMode="External"/><Relationship Id="rId23" Type="http://schemas.openxmlformats.org/officeDocument/2006/relationships/oleObject" Target="embeddings/oleObject1.bin"/><Relationship Id="rId28" Type="http://schemas.openxmlformats.org/officeDocument/2006/relationships/oleObject" Target="embeddings/oleObject3.bin"/><Relationship Id="rId36" Type="http://schemas.openxmlformats.org/officeDocument/2006/relationships/fontTable" Target="fontTable.xml"/><Relationship Id="rId10" Type="http://schemas.openxmlformats.org/officeDocument/2006/relationships/hyperlink" Target="http://www.stellarium.org" TargetMode="External"/><Relationship Id="rId19" Type="http://schemas.openxmlformats.org/officeDocument/2006/relationships/image" Target="media/image4.png"/><Relationship Id="rId31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hyperlink" Target="http://physik.ucoz.ru" TargetMode="External"/><Relationship Id="rId14" Type="http://schemas.openxmlformats.org/officeDocument/2006/relationships/hyperlink" Target="http://pandia.ru/text/category/11_klass/" TargetMode="External"/><Relationship Id="rId22" Type="http://schemas.openxmlformats.org/officeDocument/2006/relationships/image" Target="media/image7.wmf"/><Relationship Id="rId27" Type="http://schemas.openxmlformats.org/officeDocument/2006/relationships/image" Target="media/image10.wmf"/><Relationship Id="rId30" Type="http://schemas.openxmlformats.org/officeDocument/2006/relationships/image" Target="media/image12.png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72FBB-A53D-43CB-B6A4-E023423A2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1</Pages>
  <Words>12110</Words>
  <Characters>69029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Аския Назиповна</dc:creator>
  <cp:lastModifiedBy>Пользователь Windows</cp:lastModifiedBy>
  <cp:revision>88</cp:revision>
  <cp:lastPrinted>2020-09-15T17:21:00Z</cp:lastPrinted>
  <dcterms:created xsi:type="dcterms:W3CDTF">2011-12-22T16:50:00Z</dcterms:created>
  <dcterms:modified xsi:type="dcterms:W3CDTF">2020-10-31T07:05:00Z</dcterms:modified>
</cp:coreProperties>
</file>